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40384" w14:textId="6B3CBFD6" w:rsidR="00A065CB" w:rsidRDefault="00C41A33" w:rsidP="00A065CB">
      <w:pPr>
        <w:spacing w:line="276" w:lineRule="auto"/>
        <w:jc w:val="right"/>
        <w:rPr>
          <w:rFonts w:ascii="Arial Narrow" w:hAnsi="Arial Narrow" w:cstheme="minorHAnsi"/>
          <w:b/>
          <w:iCs/>
          <w:kern w:val="1"/>
          <w:sz w:val="22"/>
          <w:szCs w:val="22"/>
        </w:rPr>
      </w:pPr>
      <w:r w:rsidRPr="00B576F0">
        <w:rPr>
          <w:rFonts w:asciiTheme="minorHAnsi" w:hAnsiTheme="minorHAnsi" w:cstheme="minorHAnsi"/>
          <w:b/>
          <w:iCs/>
          <w:kern w:val="1"/>
          <w:sz w:val="22"/>
          <w:szCs w:val="22"/>
        </w:rPr>
        <w:t xml:space="preserve"> </w:t>
      </w:r>
      <w:r w:rsidR="00A065CB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Załącznik nr </w:t>
      </w:r>
      <w:r w:rsidR="00FB3002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>2</w:t>
      </w:r>
      <w:r w:rsidR="00B576F0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 do </w:t>
      </w:r>
      <w:r w:rsidR="00FB3002" w:rsidRPr="00FF19CA">
        <w:rPr>
          <w:rFonts w:ascii="Arial Narrow" w:hAnsi="Arial Narrow" w:cstheme="minorHAnsi"/>
          <w:b/>
          <w:iCs/>
          <w:kern w:val="1"/>
          <w:sz w:val="22"/>
          <w:szCs w:val="22"/>
        </w:rPr>
        <w:t xml:space="preserve"> Formularza oferty</w:t>
      </w:r>
    </w:p>
    <w:p w14:paraId="745648AE" w14:textId="77777777"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14:paraId="084EFFF3" w14:textId="77777777"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14:paraId="615609BD" w14:textId="77777777"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14:paraId="3FC056CC" w14:textId="1A18F983" w:rsidR="00FF19CA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  <w:r>
        <w:rPr>
          <w:rFonts w:ascii="Arial Narrow" w:hAnsi="Arial Narrow" w:cstheme="minorHAnsi"/>
          <w:b/>
          <w:iCs/>
          <w:kern w:val="1"/>
          <w:sz w:val="22"/>
          <w:szCs w:val="22"/>
        </w:rPr>
        <w:t>………………………………………………….</w:t>
      </w:r>
    </w:p>
    <w:p w14:paraId="79B3FF20" w14:textId="0BA575AC" w:rsidR="00FF19CA" w:rsidRPr="00FF19CA" w:rsidRDefault="00FF19CA" w:rsidP="00FF19CA">
      <w:pPr>
        <w:spacing w:line="276" w:lineRule="auto"/>
        <w:rPr>
          <w:rFonts w:ascii="Arial Narrow" w:hAnsi="Arial Narrow" w:cstheme="minorHAnsi"/>
          <w:bCs/>
          <w:iCs/>
          <w:kern w:val="1"/>
          <w:sz w:val="22"/>
          <w:szCs w:val="22"/>
        </w:rPr>
      </w:pPr>
      <w:r>
        <w:rPr>
          <w:rFonts w:ascii="Arial Narrow" w:hAnsi="Arial Narrow" w:cstheme="minorHAnsi"/>
          <w:bCs/>
          <w:iCs/>
          <w:kern w:val="1"/>
          <w:sz w:val="22"/>
          <w:szCs w:val="22"/>
        </w:rPr>
        <w:t xml:space="preserve">                 </w:t>
      </w:r>
      <w:r w:rsidRPr="00FF19CA">
        <w:rPr>
          <w:rFonts w:ascii="Arial Narrow" w:hAnsi="Arial Narrow" w:cstheme="minorHAnsi"/>
          <w:bCs/>
          <w:iCs/>
          <w:kern w:val="1"/>
          <w:sz w:val="22"/>
          <w:szCs w:val="22"/>
        </w:rPr>
        <w:t>Pieczątka Oferenta</w:t>
      </w:r>
    </w:p>
    <w:p w14:paraId="7377C753" w14:textId="77777777" w:rsidR="00A065CB" w:rsidRPr="00A63974" w:rsidRDefault="00A065CB" w:rsidP="00A065CB">
      <w:pPr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  <w:u w:val="single"/>
        </w:rPr>
      </w:pPr>
    </w:p>
    <w:p w14:paraId="3A20586C" w14:textId="0ECA9AB4" w:rsidR="005725AC" w:rsidRPr="00FF19CA" w:rsidRDefault="00E85ED2" w:rsidP="005725AC">
      <w:pPr>
        <w:shd w:val="clear" w:color="auto" w:fill="E7E6E6" w:themeFill="background2"/>
        <w:jc w:val="center"/>
        <w:rPr>
          <w:rFonts w:ascii="Arial Narrow" w:hAnsi="Arial Narrow" w:cstheme="minorHAnsi"/>
          <w:b/>
          <w:color w:val="000000" w:themeColor="text1"/>
          <w:sz w:val="28"/>
          <w:szCs w:val="22"/>
        </w:rPr>
      </w:pPr>
      <w:r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SZCZEGÓ</w:t>
      </w:r>
      <w:r w:rsidR="002325A8"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Ł</w:t>
      </w:r>
      <w:r w:rsidRPr="00FF19CA">
        <w:rPr>
          <w:rFonts w:ascii="Arial Narrow" w:hAnsi="Arial Narrow" w:cstheme="minorHAnsi"/>
          <w:b/>
          <w:color w:val="000000" w:themeColor="text1"/>
          <w:sz w:val="28"/>
          <w:szCs w:val="22"/>
        </w:rPr>
        <w:t>OWY KOSZTORY OFERTOWY</w:t>
      </w:r>
    </w:p>
    <w:p w14:paraId="64936368" w14:textId="77777777" w:rsidR="005725AC" w:rsidRDefault="005725AC" w:rsidP="00A065CB">
      <w:pPr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  <w:u w:val="single"/>
        </w:rPr>
      </w:pPr>
    </w:p>
    <w:p w14:paraId="1480C328" w14:textId="3236001E" w:rsidR="00FB3002" w:rsidRPr="00AC0013" w:rsidRDefault="00FB3002" w:rsidP="00FB3002">
      <w:pPr>
        <w:ind w:left="360"/>
        <w:rPr>
          <w:rFonts w:ascii="Arial Narrow" w:hAnsi="Arial Narrow"/>
          <w:b/>
          <w:bCs/>
          <w:sz w:val="28"/>
          <w:szCs w:val="28"/>
        </w:rPr>
      </w:pPr>
      <w:r w:rsidRPr="0050444D">
        <w:rPr>
          <w:rFonts w:ascii="Arial Narrow" w:hAnsi="Arial Narrow"/>
          <w:b/>
          <w:bCs/>
          <w:sz w:val="28"/>
          <w:szCs w:val="28"/>
        </w:rPr>
        <w:t>Część I. Zakup sprzętu multimedialnego</w:t>
      </w:r>
      <w:r w:rsidR="00AC0013">
        <w:rPr>
          <w:rFonts w:ascii="Arial Narrow" w:hAnsi="Arial Narrow"/>
          <w:b/>
          <w:bCs/>
          <w:sz w:val="28"/>
          <w:szCs w:val="28"/>
        </w:rPr>
        <w:t xml:space="preserve"> </w:t>
      </w:r>
      <w:r w:rsidR="00AC0013" w:rsidRPr="00AC0013">
        <w:rPr>
          <w:rFonts w:ascii="Arial Narrow" w:hAnsi="Arial Narrow" w:cstheme="minorHAnsi"/>
          <w:b/>
          <w:bCs/>
          <w:sz w:val="28"/>
          <w:szCs w:val="28"/>
        </w:rPr>
        <w:t>i interaktywny do celów edukacyjnych</w:t>
      </w:r>
      <w:r w:rsidR="00AC0013" w:rsidRPr="00AC0013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42E548C8" w14:textId="77777777" w:rsidR="00923F5C" w:rsidRPr="00AC0013" w:rsidRDefault="00923F5C" w:rsidP="00FB3002">
      <w:pPr>
        <w:ind w:left="360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2ACB875C" w14:textId="6EE784F9" w:rsidR="00FB3002" w:rsidRDefault="00FB3002" w:rsidP="00FB3002">
      <w:pPr>
        <w:ind w:left="360"/>
        <w:rPr>
          <w:rFonts w:ascii="Arial Narrow" w:hAnsi="Arial Narrow"/>
          <w:b/>
          <w:bCs/>
          <w:u w:val="single"/>
        </w:rPr>
      </w:pPr>
      <w:r w:rsidRPr="002E4DDF">
        <w:rPr>
          <w:rFonts w:ascii="Arial Narrow" w:hAnsi="Arial Narrow"/>
          <w:b/>
          <w:bCs/>
          <w:u w:val="single"/>
        </w:rPr>
        <w:t>Miejsce dostawy:</w:t>
      </w:r>
    </w:p>
    <w:p w14:paraId="4F08BCBC" w14:textId="77777777" w:rsidR="002E4DDF" w:rsidRPr="002E4DDF" w:rsidRDefault="002E4DDF" w:rsidP="00FB3002">
      <w:pPr>
        <w:ind w:left="360"/>
        <w:rPr>
          <w:rFonts w:ascii="Arial Narrow" w:hAnsi="Arial Narrow"/>
          <w:b/>
          <w:bCs/>
          <w:u w:val="single"/>
        </w:rPr>
      </w:pPr>
    </w:p>
    <w:p w14:paraId="5D14A63E" w14:textId="77777777" w:rsidR="00FB3002" w:rsidRPr="00D7010B" w:rsidRDefault="00FB3002" w:rsidP="002E4DDF">
      <w:pPr>
        <w:pStyle w:val="Akapitzlist"/>
        <w:numPr>
          <w:ilvl w:val="0"/>
          <w:numId w:val="24"/>
        </w:numPr>
        <w:spacing w:after="200" w:line="276" w:lineRule="auto"/>
        <w:contextualSpacing/>
        <w:jc w:val="both"/>
        <w:rPr>
          <w:rFonts w:ascii="Arial Narrow" w:hAnsi="Arial Narrow"/>
        </w:rPr>
      </w:pPr>
      <w:r w:rsidRPr="00D7010B">
        <w:rPr>
          <w:rFonts w:ascii="Arial Narrow" w:hAnsi="Arial Narrow"/>
        </w:rPr>
        <w:t xml:space="preserve">Pozycja nr 1 - Monitor interaktywny -  Oddział Przedszkolny w Sarnowie funkcjonujący przy Szkole Podstawowej w Sarnowie, </w:t>
      </w:r>
      <w:r w:rsidRPr="00D7010B">
        <w:rPr>
          <w:rFonts w:ascii="Arial Narrow" w:hAnsi="Arial Narrow" w:cstheme="minorHAnsi"/>
        </w:rPr>
        <w:t>Józefowo 2, 87-865 Izbica Kujawska</w:t>
      </w:r>
    </w:p>
    <w:p w14:paraId="7C3A7FD9" w14:textId="77777777" w:rsidR="00FB3002" w:rsidRPr="00D7010B" w:rsidRDefault="00FB3002" w:rsidP="002E4DDF">
      <w:pPr>
        <w:pStyle w:val="Akapitzlist"/>
        <w:numPr>
          <w:ilvl w:val="0"/>
          <w:numId w:val="24"/>
        </w:numPr>
        <w:spacing w:after="200" w:line="276" w:lineRule="auto"/>
        <w:contextualSpacing/>
        <w:jc w:val="both"/>
        <w:rPr>
          <w:rFonts w:ascii="Arial Narrow" w:hAnsi="Arial Narrow"/>
        </w:rPr>
      </w:pPr>
      <w:r w:rsidRPr="00D7010B">
        <w:rPr>
          <w:rFonts w:ascii="Arial Narrow" w:hAnsi="Arial Narrow"/>
        </w:rPr>
        <w:t xml:space="preserve">Pozycja nr 2 - Interaktywny dywan edukacyjny do nauki języka angielskiego - Oddział Przedszkolny w Zgłowiączce funkcjonujący przy Szkole Podstawowej w Zgłowiączce, </w:t>
      </w:r>
      <w:r w:rsidRPr="00D7010B">
        <w:rPr>
          <w:rFonts w:ascii="Arial Narrow" w:hAnsi="Arial Narrow" w:cstheme="minorHAnsi"/>
        </w:rPr>
        <w:t>Zgłowiączka 28, 87-890 Lubraniec</w:t>
      </w:r>
    </w:p>
    <w:p w14:paraId="6B47942D" w14:textId="77777777" w:rsidR="00FB3002" w:rsidRPr="00D7010B" w:rsidRDefault="00FB3002" w:rsidP="002E4DDF">
      <w:pPr>
        <w:pStyle w:val="Akapitzlist"/>
        <w:numPr>
          <w:ilvl w:val="0"/>
          <w:numId w:val="24"/>
        </w:numPr>
        <w:spacing w:after="200" w:line="276" w:lineRule="auto"/>
        <w:contextualSpacing/>
        <w:jc w:val="both"/>
        <w:rPr>
          <w:rFonts w:ascii="Arial Narrow" w:hAnsi="Arial Narrow"/>
        </w:rPr>
      </w:pPr>
      <w:r w:rsidRPr="00D7010B">
        <w:rPr>
          <w:rFonts w:ascii="Arial Narrow" w:hAnsi="Arial Narrow"/>
        </w:rPr>
        <w:t xml:space="preserve">Pozycja nr 3 - Interaktywny system edukacyjny – zestaw 4 pakietów tematycznych  - Oddział Przedszkolny w Zgłowiączce funkcjonujący przy Szkole Podstawowej w Zgłowiączce, </w:t>
      </w:r>
      <w:r w:rsidRPr="00D7010B">
        <w:rPr>
          <w:rFonts w:ascii="Arial Narrow" w:hAnsi="Arial Narrow" w:cstheme="minorHAnsi"/>
        </w:rPr>
        <w:t>Zgłowiączka 28, 87-890 Lubraniec</w:t>
      </w:r>
    </w:p>
    <w:p w14:paraId="3FBC48BF" w14:textId="16FB17FA" w:rsidR="00FB3002" w:rsidRPr="00FB3002" w:rsidRDefault="00FB3002" w:rsidP="002E4DDF">
      <w:pPr>
        <w:pStyle w:val="Akapitzlist"/>
        <w:numPr>
          <w:ilvl w:val="0"/>
          <w:numId w:val="24"/>
        </w:numPr>
        <w:spacing w:after="200" w:line="276" w:lineRule="auto"/>
        <w:contextualSpacing/>
        <w:jc w:val="both"/>
        <w:rPr>
          <w:rFonts w:ascii="Arial Narrow" w:hAnsi="Arial Narrow"/>
        </w:rPr>
      </w:pPr>
      <w:r w:rsidRPr="00D7010B">
        <w:rPr>
          <w:rFonts w:ascii="Arial Narrow" w:hAnsi="Arial Narrow" w:cstheme="minorHAnsi"/>
        </w:rPr>
        <w:t xml:space="preserve">Pozycja 4 </w:t>
      </w:r>
      <w:r>
        <w:rPr>
          <w:rFonts w:ascii="Arial Narrow" w:hAnsi="Arial Narrow" w:cstheme="minorHAnsi"/>
        </w:rPr>
        <w:t>–</w:t>
      </w:r>
      <w:r w:rsidRPr="00D7010B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Interaktywna podłoga edukacyjna</w:t>
      </w:r>
      <w:r w:rsidRPr="00D7010B">
        <w:rPr>
          <w:rFonts w:ascii="Arial Narrow" w:hAnsi="Arial Narrow"/>
        </w:rPr>
        <w:t xml:space="preserve"> - Oddział Przedszkolny w Sarnowie funkcjonujący przy Szkole Podstawowej w Sarnowie, </w:t>
      </w:r>
      <w:r w:rsidRPr="00D7010B">
        <w:rPr>
          <w:rFonts w:ascii="Arial Narrow" w:hAnsi="Arial Narrow" w:cstheme="minorHAnsi"/>
        </w:rPr>
        <w:t xml:space="preserve">Józefowo 2, </w:t>
      </w:r>
      <w:r w:rsidR="002E4DDF">
        <w:rPr>
          <w:rFonts w:ascii="Arial Narrow" w:hAnsi="Arial Narrow" w:cstheme="minorHAnsi"/>
        </w:rPr>
        <w:br/>
      </w:r>
      <w:r w:rsidRPr="00D7010B">
        <w:rPr>
          <w:rFonts w:ascii="Arial Narrow" w:hAnsi="Arial Narrow" w:cstheme="minorHAnsi"/>
        </w:rPr>
        <w:t>87-865 Izbica Kujawska</w:t>
      </w:r>
    </w:p>
    <w:tbl>
      <w:tblPr>
        <w:tblStyle w:val="Tabela-Siatka"/>
        <w:tblW w:w="13860" w:type="dxa"/>
        <w:tblInd w:w="360" w:type="dxa"/>
        <w:tblLook w:val="04A0" w:firstRow="1" w:lastRow="0" w:firstColumn="1" w:lastColumn="0" w:noHBand="0" w:noVBand="1"/>
      </w:tblPr>
      <w:tblGrid>
        <w:gridCol w:w="577"/>
        <w:gridCol w:w="1865"/>
        <w:gridCol w:w="708"/>
        <w:gridCol w:w="1875"/>
        <w:gridCol w:w="1903"/>
        <w:gridCol w:w="2309"/>
        <w:gridCol w:w="2309"/>
        <w:gridCol w:w="2314"/>
      </w:tblGrid>
      <w:tr w:rsidR="00FB3002" w:rsidRPr="00A53016" w14:paraId="44C4C33B" w14:textId="77777777" w:rsidTr="00923F5C">
        <w:tc>
          <w:tcPr>
            <w:tcW w:w="577" w:type="dxa"/>
          </w:tcPr>
          <w:p w14:paraId="353F9D08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865" w:type="dxa"/>
          </w:tcPr>
          <w:p w14:paraId="647806FC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708" w:type="dxa"/>
          </w:tcPr>
          <w:p w14:paraId="6BB0CB89" w14:textId="511AEBF2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875" w:type="dxa"/>
          </w:tcPr>
          <w:p w14:paraId="74362862" w14:textId="7470A362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netto za sztukę (PLN)</w:t>
            </w:r>
          </w:p>
        </w:tc>
        <w:tc>
          <w:tcPr>
            <w:tcW w:w="1903" w:type="dxa"/>
          </w:tcPr>
          <w:p w14:paraId="7DAED5AA" w14:textId="52E4D62F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309" w:type="dxa"/>
          </w:tcPr>
          <w:p w14:paraId="7AC5EF48" w14:textId="1F0B6F2B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Kwota podatku VAT (PLN)</w:t>
            </w:r>
          </w:p>
        </w:tc>
        <w:tc>
          <w:tcPr>
            <w:tcW w:w="2309" w:type="dxa"/>
          </w:tcPr>
          <w:p w14:paraId="69408BF2" w14:textId="56EE6DF1" w:rsidR="00FB3002" w:rsidRPr="00A53016" w:rsidRDefault="00FB300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</w:t>
            </w:r>
            <w:r w:rsidR="00C771BA"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b</w:t>
            </w: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rutto za sztukę (PLN)</w:t>
            </w:r>
          </w:p>
        </w:tc>
        <w:tc>
          <w:tcPr>
            <w:tcW w:w="2314" w:type="dxa"/>
          </w:tcPr>
          <w:p w14:paraId="20A3BE35" w14:textId="5CF10A57" w:rsidR="00FB3002" w:rsidRPr="00A53016" w:rsidRDefault="004321F6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Łą</w:t>
            </w:r>
            <w:r w:rsidR="00FB3002"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czna cena (PLN) za pozycję (kolumna 3 x kolumna 7)</w:t>
            </w:r>
          </w:p>
        </w:tc>
      </w:tr>
      <w:tr w:rsidR="00FB3002" w:rsidRPr="00A53016" w14:paraId="16030BA8" w14:textId="77777777" w:rsidTr="00923F5C">
        <w:tc>
          <w:tcPr>
            <w:tcW w:w="577" w:type="dxa"/>
          </w:tcPr>
          <w:p w14:paraId="4B828F51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865" w:type="dxa"/>
          </w:tcPr>
          <w:p w14:paraId="6AC0EAF1" w14:textId="77777777" w:rsidR="00FB3002" w:rsidRPr="00A53016" w:rsidRDefault="00FB300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Monitor interaktywny</w:t>
            </w:r>
          </w:p>
        </w:tc>
        <w:tc>
          <w:tcPr>
            <w:tcW w:w="708" w:type="dxa"/>
          </w:tcPr>
          <w:p w14:paraId="5DFB838B" w14:textId="0F01B2F8" w:rsidR="00FB3002" w:rsidRPr="00A53016" w:rsidRDefault="00A53016" w:rsidP="00FF19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875" w:type="dxa"/>
          </w:tcPr>
          <w:p w14:paraId="14F25021" w14:textId="7E21E86F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03" w:type="dxa"/>
          </w:tcPr>
          <w:p w14:paraId="590CD388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4F0A4D09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4B134ACE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14" w:type="dxa"/>
          </w:tcPr>
          <w:p w14:paraId="2EF8B34B" w14:textId="6C45C13E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B3002" w:rsidRPr="00A53016" w14:paraId="541CFAC9" w14:textId="77777777" w:rsidTr="00923F5C">
        <w:tc>
          <w:tcPr>
            <w:tcW w:w="577" w:type="dxa"/>
          </w:tcPr>
          <w:p w14:paraId="0DE2E37B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865" w:type="dxa"/>
          </w:tcPr>
          <w:p w14:paraId="543DA90B" w14:textId="77777777" w:rsidR="00FB3002" w:rsidRPr="00A53016" w:rsidRDefault="00FB300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Interaktywny dywan edukacyjny do nauki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języka angielskiego</w:t>
            </w:r>
          </w:p>
        </w:tc>
        <w:tc>
          <w:tcPr>
            <w:tcW w:w="708" w:type="dxa"/>
          </w:tcPr>
          <w:p w14:paraId="4629CCFC" w14:textId="4F3BA072" w:rsidR="00FB3002" w:rsidRPr="00A53016" w:rsidRDefault="00A53016" w:rsidP="00FF19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</w:p>
        </w:tc>
        <w:tc>
          <w:tcPr>
            <w:tcW w:w="1875" w:type="dxa"/>
          </w:tcPr>
          <w:p w14:paraId="4CA9AE4C" w14:textId="451815B5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903" w:type="dxa"/>
          </w:tcPr>
          <w:p w14:paraId="36C5E569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28649837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5B4285FC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14" w:type="dxa"/>
          </w:tcPr>
          <w:p w14:paraId="24906FC7" w14:textId="3E298E3D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B3002" w:rsidRPr="00A53016" w14:paraId="47E2ACC9" w14:textId="77777777" w:rsidTr="00923F5C">
        <w:tc>
          <w:tcPr>
            <w:tcW w:w="577" w:type="dxa"/>
          </w:tcPr>
          <w:p w14:paraId="76CDD485" w14:textId="77777777" w:rsidR="00FB3002" w:rsidRPr="00A53016" w:rsidRDefault="00FB3002" w:rsidP="006F2127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865" w:type="dxa"/>
          </w:tcPr>
          <w:p w14:paraId="515EFAE9" w14:textId="77777777" w:rsidR="00FB3002" w:rsidRPr="00A53016" w:rsidRDefault="00FB3002" w:rsidP="00FF19C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Interaktywny system edukacyjny – zestaw 4 pakietów tematycznych</w:t>
            </w:r>
          </w:p>
        </w:tc>
        <w:tc>
          <w:tcPr>
            <w:tcW w:w="708" w:type="dxa"/>
          </w:tcPr>
          <w:p w14:paraId="6A0D31E9" w14:textId="3D8712C6" w:rsidR="00FB3002" w:rsidRPr="00A53016" w:rsidRDefault="00A53016" w:rsidP="00FF19CA">
            <w:pPr>
              <w:pStyle w:val="NormalnyWeb"/>
              <w:spacing w:before="0" w:beforeAutospacing="0" w:after="0" w:afterAutospacing="0"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875" w:type="dxa"/>
          </w:tcPr>
          <w:p w14:paraId="17409F7F" w14:textId="77777777" w:rsidR="00FB3002" w:rsidRPr="00A53016" w:rsidRDefault="00FB300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03" w:type="dxa"/>
          </w:tcPr>
          <w:p w14:paraId="27C2F321" w14:textId="77777777" w:rsidR="00FB3002" w:rsidRPr="00A53016" w:rsidRDefault="00FB300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7470741B" w14:textId="77777777" w:rsidR="00FB3002" w:rsidRPr="00A53016" w:rsidRDefault="00FB300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02EF6753" w14:textId="77777777" w:rsidR="00FB3002" w:rsidRPr="00A53016" w:rsidRDefault="00FB300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14" w:type="dxa"/>
          </w:tcPr>
          <w:p w14:paraId="25339B89" w14:textId="221B0DDC" w:rsidR="00FB3002" w:rsidRPr="00A53016" w:rsidRDefault="00FB300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B3002" w:rsidRPr="00A53016" w14:paraId="72CA51F8" w14:textId="77777777" w:rsidTr="00923F5C">
        <w:tc>
          <w:tcPr>
            <w:tcW w:w="577" w:type="dxa"/>
          </w:tcPr>
          <w:p w14:paraId="5E0B88F0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865" w:type="dxa"/>
          </w:tcPr>
          <w:p w14:paraId="7B914AEE" w14:textId="77777777" w:rsidR="00FB3002" w:rsidRPr="00A53016" w:rsidRDefault="00FB300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Interaktywna podłoga edukacyjna</w:t>
            </w:r>
          </w:p>
        </w:tc>
        <w:tc>
          <w:tcPr>
            <w:tcW w:w="708" w:type="dxa"/>
          </w:tcPr>
          <w:p w14:paraId="4BFBB782" w14:textId="59723E97" w:rsidR="00FB3002" w:rsidRPr="00A53016" w:rsidRDefault="00E85ED2" w:rsidP="00FF19CA">
            <w:pPr>
              <w:jc w:val="center"/>
              <w:rPr>
                <w:rStyle w:val="Pogrubienie"/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A53016">
              <w:rPr>
                <w:rStyle w:val="Pogrubienie"/>
                <w:rFonts w:ascii="Arial Narrow" w:hAnsi="Arial Narro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875" w:type="dxa"/>
          </w:tcPr>
          <w:p w14:paraId="12BBD3AA" w14:textId="2543B116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903" w:type="dxa"/>
          </w:tcPr>
          <w:p w14:paraId="02A57596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7734C68E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09" w:type="dxa"/>
          </w:tcPr>
          <w:p w14:paraId="13BDD0B3" w14:textId="77777777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14" w:type="dxa"/>
          </w:tcPr>
          <w:p w14:paraId="4AB3E7A4" w14:textId="30ED5C21" w:rsidR="00FB3002" w:rsidRPr="00A53016" w:rsidRDefault="00FB300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6B79DAA" w14:textId="77777777" w:rsidR="00FB3002" w:rsidRPr="00A53016" w:rsidRDefault="00FB3002" w:rsidP="00FB3002">
      <w:pPr>
        <w:ind w:left="360"/>
        <w:rPr>
          <w:rFonts w:ascii="Arial Narrow" w:hAnsi="Arial Narrow"/>
          <w:sz w:val="22"/>
          <w:szCs w:val="22"/>
        </w:rPr>
      </w:pPr>
    </w:p>
    <w:p w14:paraId="16929FBF" w14:textId="77777777" w:rsidR="00FB3002" w:rsidRPr="002E4DDF" w:rsidRDefault="00FB3002" w:rsidP="00FB3002">
      <w:pPr>
        <w:spacing w:after="200"/>
        <w:contextualSpacing/>
        <w:rPr>
          <w:rFonts w:ascii="Arial Narrow" w:hAnsi="Arial Narrow"/>
        </w:rPr>
      </w:pPr>
    </w:p>
    <w:p w14:paraId="1081DA2C" w14:textId="77777777" w:rsidR="00E85ED2" w:rsidRPr="002E4DDF" w:rsidRDefault="00E85ED2" w:rsidP="00FB3002">
      <w:pPr>
        <w:spacing w:after="200"/>
        <w:contextualSpacing/>
        <w:rPr>
          <w:rFonts w:ascii="Arial Narrow" w:hAnsi="Arial Narrow"/>
        </w:rPr>
      </w:pPr>
    </w:p>
    <w:p w14:paraId="6415E8EE" w14:textId="347401CB" w:rsidR="00E85ED2" w:rsidRPr="0050444D" w:rsidRDefault="00E85ED2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50444D">
        <w:rPr>
          <w:rFonts w:ascii="Arial Narrow" w:hAnsi="Arial Narrow"/>
          <w:b/>
          <w:bCs/>
          <w:sz w:val="28"/>
          <w:szCs w:val="28"/>
        </w:rPr>
        <w:t>Część II – Zakup p</w:t>
      </w:r>
      <w:r w:rsidRPr="0050444D">
        <w:rPr>
          <w:rFonts w:ascii="Arial Narrow" w:hAnsi="Arial Narrow" w:cstheme="minorHAnsi"/>
          <w:b/>
          <w:bCs/>
          <w:sz w:val="28"/>
          <w:szCs w:val="28"/>
        </w:rPr>
        <w:t xml:space="preserve">omocy dydaktycznych dla </w:t>
      </w:r>
      <w:r w:rsidRPr="0050444D">
        <w:rPr>
          <w:rFonts w:ascii="Arial Narrow" w:hAnsi="Arial Narrow"/>
          <w:b/>
          <w:bCs/>
          <w:sz w:val="28"/>
          <w:szCs w:val="28"/>
        </w:rPr>
        <w:t xml:space="preserve">Oddziału Przedszkolnego w Kłobi funkcjonującego przy Szkole Podstawowej </w:t>
      </w:r>
      <w:r w:rsidR="0050444D">
        <w:rPr>
          <w:rFonts w:ascii="Arial Narrow" w:hAnsi="Arial Narrow"/>
          <w:b/>
          <w:bCs/>
          <w:sz w:val="28"/>
          <w:szCs w:val="28"/>
        </w:rPr>
        <w:br/>
      </w:r>
      <w:r w:rsidRPr="0050444D">
        <w:rPr>
          <w:rFonts w:ascii="Arial Narrow" w:hAnsi="Arial Narrow"/>
          <w:b/>
          <w:bCs/>
          <w:sz w:val="28"/>
          <w:szCs w:val="28"/>
        </w:rPr>
        <w:t>w Kłobi</w:t>
      </w:r>
    </w:p>
    <w:p w14:paraId="57C5BA4B" w14:textId="77777777" w:rsidR="00923F5C" w:rsidRPr="0050444D" w:rsidRDefault="00923F5C" w:rsidP="00E85ED2">
      <w:pPr>
        <w:rPr>
          <w:rFonts w:ascii="Arial Narrow" w:hAnsi="Arial Narrow"/>
          <w:sz w:val="28"/>
          <w:szCs w:val="28"/>
          <w:u w:val="single"/>
        </w:rPr>
      </w:pPr>
    </w:p>
    <w:p w14:paraId="3795E481" w14:textId="7125F21A" w:rsidR="00E85ED2" w:rsidRPr="002E4DDF" w:rsidRDefault="00E85ED2" w:rsidP="00E85ED2">
      <w:pPr>
        <w:rPr>
          <w:rFonts w:ascii="Arial Narrow" w:hAnsi="Arial Narrow" w:cstheme="minorHAnsi"/>
        </w:rPr>
      </w:pPr>
      <w:r w:rsidRPr="002E4DDF">
        <w:rPr>
          <w:rFonts w:ascii="Arial Narrow" w:hAnsi="Arial Narrow"/>
          <w:u w:val="single"/>
        </w:rPr>
        <w:t xml:space="preserve">Miejsce dostawy: </w:t>
      </w:r>
      <w:r w:rsidRPr="002E4DDF">
        <w:rPr>
          <w:rFonts w:ascii="Arial Narrow" w:hAnsi="Arial Narrow"/>
        </w:rPr>
        <w:t xml:space="preserve">Oddział Przedszkolny w Kłobi funkcjonujący przy Szkole Podstawowej w Kłobi, </w:t>
      </w:r>
      <w:r w:rsidRPr="002E4DDF">
        <w:rPr>
          <w:rFonts w:ascii="Arial Narrow" w:hAnsi="Arial Narrow" w:cstheme="minorHAnsi"/>
        </w:rPr>
        <w:t>Kłobia 29, 87-890 Lubraniec</w:t>
      </w:r>
    </w:p>
    <w:p w14:paraId="4243FA5F" w14:textId="77777777" w:rsidR="00E85ED2" w:rsidRPr="002E4DDF" w:rsidRDefault="00E85ED2" w:rsidP="00E85ED2">
      <w:pPr>
        <w:rPr>
          <w:rFonts w:ascii="Arial Narrow" w:hAnsi="Arial Narrow"/>
        </w:rPr>
      </w:pPr>
    </w:p>
    <w:p w14:paraId="0C6BEDE0" w14:textId="77777777" w:rsidR="00E85ED2" w:rsidRPr="002E4DDF" w:rsidRDefault="00E85ED2" w:rsidP="00E85ED2">
      <w:pPr>
        <w:rPr>
          <w:rFonts w:ascii="Arial Narrow" w:hAnsi="Arial Narrow"/>
        </w:rPr>
      </w:pPr>
    </w:p>
    <w:tbl>
      <w:tblPr>
        <w:tblStyle w:val="Tabela-Siatka"/>
        <w:tblW w:w="1392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2"/>
        <w:gridCol w:w="1860"/>
        <w:gridCol w:w="708"/>
        <w:gridCol w:w="1985"/>
        <w:gridCol w:w="1843"/>
        <w:gridCol w:w="2268"/>
        <w:gridCol w:w="2268"/>
        <w:gridCol w:w="2409"/>
      </w:tblGrid>
      <w:tr w:rsidR="00E85ED2" w:rsidRPr="002E4DDF" w14:paraId="27F2CBD5" w14:textId="77777777" w:rsidTr="00923F5C">
        <w:tc>
          <w:tcPr>
            <w:tcW w:w="582" w:type="dxa"/>
          </w:tcPr>
          <w:p w14:paraId="23916904" w14:textId="77777777" w:rsidR="00E85ED2" w:rsidRPr="00A53016" w:rsidRDefault="00E85ED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860" w:type="dxa"/>
          </w:tcPr>
          <w:p w14:paraId="1C76929A" w14:textId="77777777" w:rsidR="00E85ED2" w:rsidRPr="00A53016" w:rsidRDefault="00E85ED2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708" w:type="dxa"/>
          </w:tcPr>
          <w:p w14:paraId="0BE2D0C0" w14:textId="21954F41" w:rsidR="00E85ED2" w:rsidRPr="00A53016" w:rsidRDefault="004321F6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</w:tcPr>
          <w:p w14:paraId="1AA1FDA8" w14:textId="2A1D1886" w:rsidR="00E85ED2" w:rsidRPr="00A53016" w:rsidRDefault="00C771B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netto za sztukę (PLN)</w:t>
            </w:r>
          </w:p>
        </w:tc>
        <w:tc>
          <w:tcPr>
            <w:tcW w:w="1843" w:type="dxa"/>
          </w:tcPr>
          <w:p w14:paraId="245F5C58" w14:textId="46459788" w:rsidR="00E85ED2" w:rsidRPr="00A53016" w:rsidRDefault="00C771B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268" w:type="dxa"/>
          </w:tcPr>
          <w:p w14:paraId="381E8D21" w14:textId="70AFEDEB" w:rsidR="00E85ED2" w:rsidRPr="00A53016" w:rsidRDefault="00C771B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Kwota podatku VAT (PLN)</w:t>
            </w:r>
          </w:p>
        </w:tc>
        <w:tc>
          <w:tcPr>
            <w:tcW w:w="2268" w:type="dxa"/>
          </w:tcPr>
          <w:p w14:paraId="302B73B6" w14:textId="32A5CC60" w:rsidR="00E85ED2" w:rsidRPr="00A53016" w:rsidRDefault="00C771B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brutto za sztukę (PLN)</w:t>
            </w:r>
          </w:p>
        </w:tc>
        <w:tc>
          <w:tcPr>
            <w:tcW w:w="2409" w:type="dxa"/>
          </w:tcPr>
          <w:p w14:paraId="5E9C298C" w14:textId="53247E9B" w:rsidR="00E85ED2" w:rsidRPr="00A53016" w:rsidRDefault="00C771B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Łączna cena (PLN) za pozycję (kolumna 3 x kolumna 7)</w:t>
            </w:r>
          </w:p>
        </w:tc>
      </w:tr>
      <w:tr w:rsidR="00E85ED2" w:rsidRPr="002E4DDF" w14:paraId="42B9795D" w14:textId="77777777" w:rsidTr="00923F5C">
        <w:tc>
          <w:tcPr>
            <w:tcW w:w="582" w:type="dxa"/>
          </w:tcPr>
          <w:p w14:paraId="28827A67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860" w:type="dxa"/>
          </w:tcPr>
          <w:p w14:paraId="309E9AF5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pojemnik na zabawki / skrzynia na zabawki</w:t>
            </w:r>
          </w:p>
          <w:p w14:paraId="4FAB852A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</w:tcPr>
          <w:p w14:paraId="71931ED6" w14:textId="780E401C" w:rsidR="00E85ED2" w:rsidRPr="00A53016" w:rsidRDefault="004321F6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3412DE2C" w14:textId="39BFAA7B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80BD60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CD0DD1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F5B015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2E1FD26" w14:textId="73A2DD88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2E075F4B" w14:textId="77777777" w:rsidTr="00923F5C">
        <w:tc>
          <w:tcPr>
            <w:tcW w:w="582" w:type="dxa"/>
          </w:tcPr>
          <w:p w14:paraId="6071C777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860" w:type="dxa"/>
          </w:tcPr>
          <w:p w14:paraId="36B42799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przyborów plastycznych – materiał kreatywny</w:t>
            </w:r>
          </w:p>
        </w:tc>
        <w:tc>
          <w:tcPr>
            <w:tcW w:w="708" w:type="dxa"/>
          </w:tcPr>
          <w:p w14:paraId="6E64AD6F" w14:textId="55BE67A9" w:rsidR="00E85ED2" w:rsidRPr="00A53016" w:rsidRDefault="004321F6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275E63DA" w14:textId="08FC014F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6165D7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B3E7E7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CE20BA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B2964A8" w14:textId="4A19974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6DA0C90F" w14:textId="77777777" w:rsidTr="00923F5C">
        <w:tc>
          <w:tcPr>
            <w:tcW w:w="582" w:type="dxa"/>
          </w:tcPr>
          <w:p w14:paraId="6BDF8733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860" w:type="dxa"/>
          </w:tcPr>
          <w:p w14:paraId="7952B040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kreatywny – obrazki z pomponów „Słodkie zwierzęta” </w:t>
            </w:r>
          </w:p>
          <w:p w14:paraId="744089D9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</w:tcPr>
          <w:p w14:paraId="40FDDE5F" w14:textId="049B910B" w:rsidR="00E85ED2" w:rsidRPr="00A53016" w:rsidRDefault="004321F6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6648C903" w14:textId="46CAF842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953EC7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3000ED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8D060D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1546484" w14:textId="52CD55C9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16EDA4C2" w14:textId="77777777" w:rsidTr="00923F5C">
        <w:tc>
          <w:tcPr>
            <w:tcW w:w="582" w:type="dxa"/>
          </w:tcPr>
          <w:p w14:paraId="4C4E2BA0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60" w:type="dxa"/>
          </w:tcPr>
          <w:p w14:paraId="6DEC779B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Laminator dwufunkcyjny – laminacja na gorąco i na zimno</w:t>
            </w:r>
          </w:p>
        </w:tc>
        <w:tc>
          <w:tcPr>
            <w:tcW w:w="708" w:type="dxa"/>
          </w:tcPr>
          <w:p w14:paraId="62AC7BF1" w14:textId="3A19D67A" w:rsidR="00E85ED2" w:rsidRPr="00A53016" w:rsidRDefault="00C771B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E1BB5E7" w14:textId="09D8A939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70D4AF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F3A364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122D96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81E213A" w14:textId="66AD037E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5B314F1C" w14:textId="77777777" w:rsidTr="00923F5C">
        <w:tc>
          <w:tcPr>
            <w:tcW w:w="582" w:type="dxa"/>
          </w:tcPr>
          <w:p w14:paraId="35D67587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1860" w:type="dxa"/>
          </w:tcPr>
          <w:p w14:paraId="7F6787B8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Pufa-fotel tapicerowany dla dzieci/młodzieży</w:t>
            </w:r>
          </w:p>
        </w:tc>
        <w:tc>
          <w:tcPr>
            <w:tcW w:w="708" w:type="dxa"/>
          </w:tcPr>
          <w:p w14:paraId="6D6FBD26" w14:textId="0C45DBD1" w:rsidR="00E85ED2" w:rsidRPr="00A53016" w:rsidRDefault="00C771BA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2B8468C" w14:textId="57E0ADAC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402C7F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59737F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BB4E8E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27770DB" w14:textId="166BE19A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3A8F8784" w14:textId="77777777" w:rsidTr="00923F5C">
        <w:tc>
          <w:tcPr>
            <w:tcW w:w="582" w:type="dxa"/>
          </w:tcPr>
          <w:p w14:paraId="0DB4BEF0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1860" w:type="dxa"/>
          </w:tcPr>
          <w:p w14:paraId="6A0DC7E4" w14:textId="6C7D0884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Guma sensoryczna animacyjna – taśma elastyczna do zajęć grupowych</w:t>
            </w:r>
          </w:p>
        </w:tc>
        <w:tc>
          <w:tcPr>
            <w:tcW w:w="708" w:type="dxa"/>
          </w:tcPr>
          <w:p w14:paraId="189ABBE1" w14:textId="6F0E9E11" w:rsidR="00E85ED2" w:rsidRPr="00A53016" w:rsidRDefault="00C771B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3265F63" w14:textId="617381A4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3CC651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3D634E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191271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22618BA" w14:textId="43BA88D8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0A33C772" w14:textId="77777777" w:rsidTr="00923F5C">
        <w:tc>
          <w:tcPr>
            <w:tcW w:w="582" w:type="dxa"/>
          </w:tcPr>
          <w:p w14:paraId="2F4EABBF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860" w:type="dxa"/>
          </w:tcPr>
          <w:p w14:paraId="781F7B3A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teatrzyk / stragan edukacyjno</w:t>
            </w:r>
            <w:r w:rsidRPr="00A53016">
              <w:rPr>
                <w:rFonts w:ascii="Arial Narrow" w:hAnsi="Arial Narrow"/>
                <w:sz w:val="22"/>
                <w:szCs w:val="22"/>
              </w:rPr>
              <w:noBreakHyphen/>
              <w:t>zabawowy – zestaw do zabaw teatralnych i odgrywania ról</w:t>
            </w:r>
          </w:p>
        </w:tc>
        <w:tc>
          <w:tcPr>
            <w:tcW w:w="708" w:type="dxa"/>
          </w:tcPr>
          <w:p w14:paraId="76D0EFDE" w14:textId="1ED2D469" w:rsidR="00E85ED2" w:rsidRPr="00A53016" w:rsidRDefault="00C771BA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88F1B99" w14:textId="27414879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08250B5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4DE958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0B2B16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522917A" w14:textId="66208D46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5EF45F3D" w14:textId="77777777" w:rsidTr="00923F5C">
        <w:tc>
          <w:tcPr>
            <w:tcW w:w="582" w:type="dxa"/>
          </w:tcPr>
          <w:p w14:paraId="7F7716E2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1860" w:type="dxa"/>
          </w:tcPr>
          <w:p w14:paraId="16B5DE54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kącik kuchenny edukacyjny – komplet mebli do zabawy</w:t>
            </w:r>
          </w:p>
        </w:tc>
        <w:tc>
          <w:tcPr>
            <w:tcW w:w="708" w:type="dxa"/>
          </w:tcPr>
          <w:p w14:paraId="10BFE3D3" w14:textId="0E85FFE9" w:rsidR="00E85ED2" w:rsidRPr="00A53016" w:rsidRDefault="00C771BA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C93CE4D" w14:textId="6FFA7805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C049B6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5C4D14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88650B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D5E1FBD" w14:textId="76DB4A8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11747972" w14:textId="77777777" w:rsidTr="00923F5C">
        <w:tc>
          <w:tcPr>
            <w:tcW w:w="582" w:type="dxa"/>
          </w:tcPr>
          <w:p w14:paraId="5FF68F3C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1860" w:type="dxa"/>
          </w:tcPr>
          <w:p w14:paraId="10E1D61A" w14:textId="13BC97F5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Toaletka drewniana do kącika fryzjerskiego  – zestaw mebli do zabawy z lustrem i siedziskiem</w:t>
            </w:r>
          </w:p>
          <w:p w14:paraId="31DA77CF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</w:tcPr>
          <w:p w14:paraId="654D4E81" w14:textId="45B738BA" w:rsidR="00E85ED2" w:rsidRPr="00A53016" w:rsidRDefault="00C771BA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1C98ED1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500B47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165B28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A2C914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C78CD9B" w14:textId="6E99280F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2206E492" w14:textId="77777777" w:rsidTr="00923F5C">
        <w:tc>
          <w:tcPr>
            <w:tcW w:w="582" w:type="dxa"/>
          </w:tcPr>
          <w:p w14:paraId="3C63BE7D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1860" w:type="dxa"/>
          </w:tcPr>
          <w:p w14:paraId="598FA477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Pakiet materiałów do edukacji emocjonalnej – podstawowy zestaw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dla grupy przedszkolnej</w:t>
            </w:r>
          </w:p>
        </w:tc>
        <w:tc>
          <w:tcPr>
            <w:tcW w:w="708" w:type="dxa"/>
          </w:tcPr>
          <w:p w14:paraId="5B62D24C" w14:textId="2108226C" w:rsidR="00E85ED2" w:rsidRPr="00A53016" w:rsidRDefault="00C771BA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14:paraId="792A8D71" w14:textId="357C3A0C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4AA604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D1BAF1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E235AA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0810E1A" w14:textId="55C720D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5B90D0D3" w14:textId="77777777" w:rsidTr="00923F5C">
        <w:tc>
          <w:tcPr>
            <w:tcW w:w="582" w:type="dxa"/>
          </w:tcPr>
          <w:p w14:paraId="7D7B88E1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1860" w:type="dxa"/>
          </w:tcPr>
          <w:p w14:paraId="073F29C3" w14:textId="42C1D270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Stojąca biblioteczka jednostronna </w:t>
            </w:r>
          </w:p>
        </w:tc>
        <w:tc>
          <w:tcPr>
            <w:tcW w:w="708" w:type="dxa"/>
          </w:tcPr>
          <w:p w14:paraId="779A01A6" w14:textId="79CBAF34" w:rsidR="00E85ED2" w:rsidRPr="00A53016" w:rsidRDefault="00923F5C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A3E2F32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E2F61F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F23388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7BDB32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EA56E99" w14:textId="173161A6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0D009D24" w14:textId="77777777" w:rsidTr="00923F5C">
        <w:tc>
          <w:tcPr>
            <w:tcW w:w="582" w:type="dxa"/>
          </w:tcPr>
          <w:p w14:paraId="5DA8288F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1860" w:type="dxa"/>
          </w:tcPr>
          <w:p w14:paraId="1728E419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klocków konstrukcyjnych – zestaw dla małego budowniczego</w:t>
            </w:r>
          </w:p>
        </w:tc>
        <w:tc>
          <w:tcPr>
            <w:tcW w:w="708" w:type="dxa"/>
          </w:tcPr>
          <w:p w14:paraId="46C4359C" w14:textId="160D5DB9" w:rsidR="00E85ED2" w:rsidRPr="00A53016" w:rsidRDefault="00923F5C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0497EA8" w14:textId="3CC47844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11EE6A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22B560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A2A0B4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E8CDCD4" w14:textId="011A8869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63400119" w14:textId="77777777" w:rsidTr="00923F5C">
        <w:tc>
          <w:tcPr>
            <w:tcW w:w="582" w:type="dxa"/>
          </w:tcPr>
          <w:p w14:paraId="6B9925AC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860" w:type="dxa"/>
          </w:tcPr>
          <w:p w14:paraId="6D472F24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Panel ścienny dziecięcy – tablica/ścianka sensoryczno-manipulacyjna z motywem drzewa i lisa</w:t>
            </w:r>
          </w:p>
        </w:tc>
        <w:tc>
          <w:tcPr>
            <w:tcW w:w="708" w:type="dxa"/>
          </w:tcPr>
          <w:p w14:paraId="387064AF" w14:textId="19D13131" w:rsidR="00E85ED2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AD3676A" w14:textId="732D53C2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CBB499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9D2C46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BF2A45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B331F2E" w14:textId="71EFCEA0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261A3E17" w14:textId="77777777" w:rsidTr="00923F5C">
        <w:tc>
          <w:tcPr>
            <w:tcW w:w="582" w:type="dxa"/>
          </w:tcPr>
          <w:p w14:paraId="297710AC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1860" w:type="dxa"/>
          </w:tcPr>
          <w:p w14:paraId="57C7623C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Panel ścienny dziecięcy – tablica sensoryczno-manipulacyjna z motywem żyrafy</w:t>
            </w:r>
          </w:p>
        </w:tc>
        <w:tc>
          <w:tcPr>
            <w:tcW w:w="708" w:type="dxa"/>
          </w:tcPr>
          <w:p w14:paraId="17108A24" w14:textId="0958D402" w:rsidR="00E85ED2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0904198" w14:textId="686EE380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DE37755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971DD9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B9413E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9315F19" w14:textId="17D6CFF5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69A4A898" w14:textId="77777777" w:rsidTr="00923F5C">
        <w:tc>
          <w:tcPr>
            <w:tcW w:w="582" w:type="dxa"/>
          </w:tcPr>
          <w:p w14:paraId="57CCC36F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1860" w:type="dxa"/>
          </w:tcPr>
          <w:p w14:paraId="65725350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Panel ścienny manipulacyjny – tablica sensoryczna z motywem krokodyla</w:t>
            </w:r>
          </w:p>
        </w:tc>
        <w:tc>
          <w:tcPr>
            <w:tcW w:w="708" w:type="dxa"/>
          </w:tcPr>
          <w:p w14:paraId="6DF303AB" w14:textId="3012C311" w:rsidR="00E85ED2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EE0AEA2" w14:textId="73CA39A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E6ABA3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A68979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0A982E" w14:textId="77777777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C984BE7" w14:textId="5555E2C2" w:rsidR="00E85ED2" w:rsidRPr="00A53016" w:rsidRDefault="00E85ED2" w:rsidP="006F212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5ED2" w:rsidRPr="002E4DDF" w14:paraId="69D59641" w14:textId="77777777" w:rsidTr="00923F5C">
        <w:tc>
          <w:tcPr>
            <w:tcW w:w="582" w:type="dxa"/>
          </w:tcPr>
          <w:p w14:paraId="6CE4BA97" w14:textId="77777777" w:rsidR="00E85ED2" w:rsidRPr="00A53016" w:rsidRDefault="00E85ED2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1860" w:type="dxa"/>
          </w:tcPr>
          <w:p w14:paraId="1DD717DC" w14:textId="77777777" w:rsidR="00E85ED2" w:rsidRPr="00A53016" w:rsidRDefault="00E85ED2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Mikrowieża bluetooth – cd-mp3-usb</w:t>
            </w:r>
          </w:p>
        </w:tc>
        <w:tc>
          <w:tcPr>
            <w:tcW w:w="708" w:type="dxa"/>
          </w:tcPr>
          <w:p w14:paraId="393A1A23" w14:textId="5AD21F58" w:rsidR="00E85ED2" w:rsidRPr="00A53016" w:rsidRDefault="00923F5C" w:rsidP="00A53016">
            <w:pPr>
              <w:pStyle w:val="NormalnyWeb"/>
              <w:spacing w:before="0" w:beforeAutospacing="0" w:after="0" w:afterAutospacing="0"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5098AA2" w14:textId="1E3794D8" w:rsidR="00E85ED2" w:rsidRPr="00A53016" w:rsidRDefault="00E85ED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672CB3C" w14:textId="77777777" w:rsidR="00E85ED2" w:rsidRPr="00A53016" w:rsidRDefault="00E85ED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C7DC78" w14:textId="77777777" w:rsidR="00E85ED2" w:rsidRPr="00A53016" w:rsidRDefault="00E85ED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81829C" w14:textId="77777777" w:rsidR="00E85ED2" w:rsidRPr="00A53016" w:rsidRDefault="00E85ED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A181B21" w14:textId="5AE90078" w:rsidR="00E85ED2" w:rsidRPr="00A53016" w:rsidRDefault="00E85ED2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1F23094" w14:textId="77777777" w:rsidR="00E85ED2" w:rsidRPr="002E4DDF" w:rsidRDefault="00E85ED2" w:rsidP="00E85ED2">
      <w:pPr>
        <w:ind w:left="360"/>
        <w:rPr>
          <w:rFonts w:ascii="Arial Narrow" w:hAnsi="Arial Narrow"/>
        </w:rPr>
      </w:pPr>
    </w:p>
    <w:p w14:paraId="726F0BFF" w14:textId="77777777" w:rsidR="00923F5C" w:rsidRPr="002E4DDF" w:rsidRDefault="00923F5C" w:rsidP="00E85ED2">
      <w:pPr>
        <w:rPr>
          <w:rFonts w:ascii="Arial Narrow" w:hAnsi="Arial Narrow"/>
          <w:b/>
          <w:bCs/>
        </w:rPr>
      </w:pPr>
    </w:p>
    <w:p w14:paraId="1FBB6F32" w14:textId="77777777" w:rsidR="00923F5C" w:rsidRPr="002E4DDF" w:rsidRDefault="00923F5C" w:rsidP="00E85ED2">
      <w:pPr>
        <w:rPr>
          <w:rFonts w:ascii="Arial Narrow" w:hAnsi="Arial Narrow"/>
          <w:b/>
          <w:bCs/>
        </w:rPr>
      </w:pPr>
    </w:p>
    <w:p w14:paraId="5507A093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4BC8034B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6E61C951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033E6600" w14:textId="53333414" w:rsidR="00E85ED2" w:rsidRPr="0050444D" w:rsidRDefault="00E85ED2" w:rsidP="00E85ED2">
      <w:pPr>
        <w:rPr>
          <w:rFonts w:ascii="Arial Narrow" w:hAnsi="Arial Narrow"/>
          <w:b/>
          <w:bCs/>
          <w:sz w:val="28"/>
          <w:szCs w:val="28"/>
        </w:rPr>
      </w:pPr>
      <w:r w:rsidRPr="0050444D">
        <w:rPr>
          <w:rFonts w:ascii="Arial Narrow" w:hAnsi="Arial Narrow"/>
          <w:b/>
          <w:bCs/>
          <w:sz w:val="28"/>
          <w:szCs w:val="28"/>
        </w:rPr>
        <w:t>Część III – Zakup p</w:t>
      </w:r>
      <w:r w:rsidRPr="0050444D">
        <w:rPr>
          <w:rFonts w:ascii="Arial Narrow" w:hAnsi="Arial Narrow" w:cstheme="minorHAnsi"/>
          <w:b/>
          <w:bCs/>
          <w:sz w:val="28"/>
          <w:szCs w:val="28"/>
        </w:rPr>
        <w:t xml:space="preserve">omocy dydaktycznych dla </w:t>
      </w:r>
      <w:r w:rsidRPr="0050444D">
        <w:rPr>
          <w:rFonts w:ascii="Arial Narrow" w:hAnsi="Arial Narrow"/>
          <w:b/>
          <w:bCs/>
          <w:sz w:val="28"/>
          <w:szCs w:val="28"/>
        </w:rPr>
        <w:t xml:space="preserve">Oddziału Przedszkolnego w  Sarnowie funkcjonującym przy Szkole Podstawowej w Sarnowie </w:t>
      </w:r>
    </w:p>
    <w:p w14:paraId="0BDBC560" w14:textId="77777777" w:rsidR="00E85ED2" w:rsidRPr="002E4DDF" w:rsidRDefault="00E85ED2" w:rsidP="00E85ED2">
      <w:pPr>
        <w:spacing w:before="120" w:after="120"/>
        <w:jc w:val="both"/>
        <w:rPr>
          <w:rFonts w:ascii="Arial Narrow" w:hAnsi="Arial Narrow" w:cstheme="minorHAnsi"/>
          <w:b/>
          <w:bCs/>
        </w:rPr>
      </w:pPr>
      <w:r w:rsidRPr="002E4DDF">
        <w:rPr>
          <w:rFonts w:ascii="Arial Narrow" w:hAnsi="Arial Narrow" w:cstheme="minorHAnsi"/>
          <w:b/>
          <w:bCs/>
        </w:rPr>
        <w:t xml:space="preserve">Miejsce dostawy: </w:t>
      </w:r>
      <w:r w:rsidRPr="002E4DDF">
        <w:rPr>
          <w:rFonts w:ascii="Arial Narrow" w:eastAsiaTheme="minorHAnsi" w:hAnsi="Arial Narrow" w:cstheme="minorHAnsi"/>
          <w:color w:val="000000" w:themeColor="text1"/>
        </w:rPr>
        <w:t xml:space="preserve">Oddział Przedszkolny w Sarnowie funkcjonujący przy Publicznej Szkole Podstawowej w Sarnowie, </w:t>
      </w:r>
      <w:r w:rsidRPr="002E4DDF">
        <w:rPr>
          <w:rFonts w:ascii="Arial Narrow" w:hAnsi="Arial Narrow" w:cstheme="minorHAnsi"/>
        </w:rPr>
        <w:t>Józefowo 2, 87-865 Izbica Kujawska</w:t>
      </w:r>
    </w:p>
    <w:p w14:paraId="092FB046" w14:textId="77777777" w:rsidR="00E85ED2" w:rsidRPr="002E4DDF" w:rsidRDefault="00E85ED2" w:rsidP="00E85ED2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1386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78"/>
        <w:gridCol w:w="1803"/>
        <w:gridCol w:w="708"/>
        <w:gridCol w:w="1985"/>
        <w:gridCol w:w="1843"/>
        <w:gridCol w:w="2268"/>
        <w:gridCol w:w="2268"/>
        <w:gridCol w:w="2409"/>
      </w:tblGrid>
      <w:tr w:rsidR="00923F5C" w:rsidRPr="00A53016" w14:paraId="3CEE4AA1" w14:textId="76B3D06B" w:rsidTr="00923F5C">
        <w:tc>
          <w:tcPr>
            <w:tcW w:w="578" w:type="dxa"/>
          </w:tcPr>
          <w:p w14:paraId="058A20F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803" w:type="dxa"/>
          </w:tcPr>
          <w:p w14:paraId="1F1FB9D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708" w:type="dxa"/>
          </w:tcPr>
          <w:p w14:paraId="1F2947B0" w14:textId="26A72030" w:rsidR="00923F5C" w:rsidRPr="00A53016" w:rsidRDefault="00923F5C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</w:tcPr>
          <w:p w14:paraId="30239C89" w14:textId="63DEA1CE" w:rsidR="00923F5C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netto za sztukę (PLN)</w:t>
            </w:r>
          </w:p>
        </w:tc>
        <w:tc>
          <w:tcPr>
            <w:tcW w:w="1843" w:type="dxa"/>
          </w:tcPr>
          <w:p w14:paraId="5D647C96" w14:textId="1A3E7FB0" w:rsidR="00923F5C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268" w:type="dxa"/>
          </w:tcPr>
          <w:p w14:paraId="65B0710F" w14:textId="0EE2476F" w:rsidR="00923F5C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Kwota podatku VAT (PLN)</w:t>
            </w:r>
          </w:p>
        </w:tc>
        <w:tc>
          <w:tcPr>
            <w:tcW w:w="2268" w:type="dxa"/>
          </w:tcPr>
          <w:p w14:paraId="23E5E041" w14:textId="372587A4" w:rsidR="00923F5C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brutto za sztukę (PLN)</w:t>
            </w:r>
          </w:p>
        </w:tc>
        <w:tc>
          <w:tcPr>
            <w:tcW w:w="2409" w:type="dxa"/>
          </w:tcPr>
          <w:p w14:paraId="6B4F96E6" w14:textId="2DCE7B7B" w:rsidR="00923F5C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Łączna cena (PLN) za pozycję (kolumna 3 x kolumna 7)</w:t>
            </w:r>
          </w:p>
        </w:tc>
      </w:tr>
      <w:tr w:rsidR="00923F5C" w:rsidRPr="00A53016" w14:paraId="24797C48" w14:textId="675CE379" w:rsidTr="00923F5C">
        <w:tc>
          <w:tcPr>
            <w:tcW w:w="578" w:type="dxa"/>
          </w:tcPr>
          <w:p w14:paraId="1CB1D7D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803" w:type="dxa"/>
          </w:tcPr>
          <w:p w14:paraId="6DB1DBF2" w14:textId="77777777" w:rsidR="00923F5C" w:rsidRPr="00A53016" w:rsidRDefault="00923F5C" w:rsidP="00A53016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Narzędzia do ćwiczeń motoryki języka – zestaw terapeutyczny (ćwiczenia pionizacji i lateralizacji)</w:t>
            </w:r>
          </w:p>
        </w:tc>
        <w:tc>
          <w:tcPr>
            <w:tcW w:w="708" w:type="dxa"/>
          </w:tcPr>
          <w:p w14:paraId="23FF6102" w14:textId="13816D92" w:rsidR="00923F5C" w:rsidRPr="00A53016" w:rsidRDefault="00923F5C" w:rsidP="00A5301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7395A47" w14:textId="4793317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A3D75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491363" w14:textId="74DCC0D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91D1B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18F84C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42DDC22" w14:textId="29E5AEBF" w:rsidTr="00923F5C">
        <w:tc>
          <w:tcPr>
            <w:tcW w:w="578" w:type="dxa"/>
          </w:tcPr>
          <w:p w14:paraId="63A19C4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803" w:type="dxa"/>
          </w:tcPr>
          <w:p w14:paraId="49F59D52" w14:textId="77777777" w:rsidR="00923F5C" w:rsidRPr="00A53016" w:rsidRDefault="00923F5C" w:rsidP="00A53016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Szpatułka doustna do ćwiczeń motoryki języka — narzędzie do lateralizacji i pionizacji języka</w:t>
            </w:r>
          </w:p>
        </w:tc>
        <w:tc>
          <w:tcPr>
            <w:tcW w:w="708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5"/>
            </w:tblGrid>
            <w:tr w:rsidR="00923F5C" w:rsidRPr="00A53016" w14:paraId="1D4754EA" w14:textId="77777777" w:rsidTr="00923F5C">
              <w:trPr>
                <w:tblHeader/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6EA135D7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14:paraId="399B7E41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4914B8E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1C5CDE10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9"/>
              <w:gridCol w:w="4138"/>
            </w:tblGrid>
            <w:tr w:rsidR="00923F5C" w:rsidRPr="00A53016" w14:paraId="3EBC156D" w14:textId="77777777" w:rsidTr="00923F5C">
              <w:trPr>
                <w:tblCellSpacing w:w="15" w:type="dxa"/>
              </w:trPr>
              <w:tc>
                <w:tcPr>
                  <w:tcW w:w="774" w:type="dxa"/>
                  <w:vAlign w:val="center"/>
                  <w:hideMark/>
                </w:tcPr>
                <w:p w14:paraId="31BFD6F7" w14:textId="5C46C92C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53016">
                    <w:rPr>
                      <w:rFonts w:ascii="Arial Narrow" w:hAnsi="Arial Narro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093" w:type="dxa"/>
                  <w:vAlign w:val="center"/>
                  <w:hideMark/>
                </w:tcPr>
                <w:p w14:paraId="27A6A2B1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53016">
                    <w:rPr>
                      <w:rFonts w:ascii="Arial Narrow" w:hAnsi="Arial Narrow"/>
                      <w:sz w:val="22"/>
                      <w:szCs w:val="22"/>
                    </w:rPr>
                    <w:t>Wysokiej jakości tworzywo klasy medycznej, bez PVC, BPA, ftalanów i lateksu; zgodne z normami FDA i EN ISO 10993 (biokompatybilność)</w:t>
                  </w:r>
                </w:p>
              </w:tc>
            </w:tr>
          </w:tbl>
          <w:p w14:paraId="508EC81E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10A018B8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68E0FAF2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1A080749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410C282D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A6E2A15" w14:textId="2D0D3F2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092BB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51120A" w14:textId="45A02DE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DC1A1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B6D90F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0317DFB" w14:textId="655EC9FD" w:rsidTr="00923F5C">
        <w:tc>
          <w:tcPr>
            <w:tcW w:w="578" w:type="dxa"/>
          </w:tcPr>
          <w:p w14:paraId="0E62B74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803" w:type="dxa"/>
          </w:tcPr>
          <w:p w14:paraId="7C1EF297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Panele sensoryczne podłogowe </w:t>
            </w:r>
            <w:r w:rsidRPr="00A53016">
              <w:rPr>
                <w:rFonts w:ascii="Arial Narrow" w:hAnsi="Arial Narrow" w:cs="Arial Narrow"/>
                <w:sz w:val="22"/>
                <w:szCs w:val="22"/>
              </w:rPr>
              <w:t>–</w:t>
            </w:r>
            <w:r w:rsidRPr="00A53016">
              <w:rPr>
                <w:rFonts w:ascii="Arial Narrow" w:hAnsi="Arial Narrow"/>
                <w:sz w:val="22"/>
                <w:szCs w:val="22"/>
              </w:rPr>
              <w:t xml:space="preserve"> zestaw do stymulacji zmys</w:t>
            </w:r>
            <w:r w:rsidRPr="00A53016">
              <w:rPr>
                <w:rFonts w:ascii="Arial Narrow" w:hAnsi="Arial Narrow" w:cs="Arial Narrow"/>
                <w:sz w:val="22"/>
                <w:szCs w:val="22"/>
              </w:rPr>
              <w:t>łó</w:t>
            </w:r>
            <w:r w:rsidRPr="00A53016">
              <w:rPr>
                <w:rFonts w:ascii="Arial Narrow" w:hAnsi="Arial Narrow"/>
                <w:sz w:val="22"/>
                <w:szCs w:val="22"/>
              </w:rPr>
              <w:t>w i terapii integracji sensorycznej</w:t>
            </w:r>
          </w:p>
        </w:tc>
        <w:tc>
          <w:tcPr>
            <w:tcW w:w="708" w:type="dxa"/>
          </w:tcPr>
          <w:p w14:paraId="2D028AF0" w14:textId="53E535F2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598D3B5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2FE9B4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3378F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97A212" w14:textId="31DECB8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EFAAA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077D7B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2669ADF" w14:textId="109C258F" w:rsidTr="00923F5C">
        <w:tc>
          <w:tcPr>
            <w:tcW w:w="578" w:type="dxa"/>
          </w:tcPr>
          <w:p w14:paraId="45BAE02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803" w:type="dxa"/>
          </w:tcPr>
          <w:p w14:paraId="2D36D798" w14:textId="4CD0708E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Mata podłogowa sensoryczna </w:t>
            </w:r>
          </w:p>
        </w:tc>
        <w:tc>
          <w:tcPr>
            <w:tcW w:w="708" w:type="dxa"/>
          </w:tcPr>
          <w:p w14:paraId="02C24860" w14:textId="535A1F74" w:rsidR="00923F5C" w:rsidRPr="00A53016" w:rsidRDefault="00923F5C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25F4923" w14:textId="065AB2A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BA007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85C1BF" w14:textId="6083912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90E4B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159A5C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B3F31ED" w14:textId="7738DB67" w:rsidTr="00923F5C">
        <w:tc>
          <w:tcPr>
            <w:tcW w:w="578" w:type="dxa"/>
          </w:tcPr>
          <w:p w14:paraId="755038B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5.</w:t>
            </w:r>
          </w:p>
        </w:tc>
        <w:tc>
          <w:tcPr>
            <w:tcW w:w="1803" w:type="dxa"/>
          </w:tcPr>
          <w:p w14:paraId="219CF7A3" w14:textId="1150D7A5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Modułowa ścieżka sensoryczna </w:t>
            </w:r>
          </w:p>
        </w:tc>
        <w:tc>
          <w:tcPr>
            <w:tcW w:w="708" w:type="dxa"/>
          </w:tcPr>
          <w:p w14:paraId="185BADB1" w14:textId="437576BD" w:rsidR="00923F5C" w:rsidRPr="00A53016" w:rsidRDefault="00923F5C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0231EC5" w14:textId="0C590316" w:rsidR="00923F5C" w:rsidRPr="00A53016" w:rsidRDefault="00923F5C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E60194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F70921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664A0" w14:textId="20B01DB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265FF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B45F15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E932AEB" w14:textId="2549227A" w:rsidTr="00923F5C">
        <w:tc>
          <w:tcPr>
            <w:tcW w:w="578" w:type="dxa"/>
          </w:tcPr>
          <w:p w14:paraId="726B4F3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1803" w:type="dxa"/>
          </w:tcPr>
          <w:p w14:paraId="19CA4C58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Karty pracy logopedyczne – materiały do ćwiczeń artykulacji i motoryki języka</w:t>
            </w:r>
          </w:p>
        </w:tc>
        <w:tc>
          <w:tcPr>
            <w:tcW w:w="708" w:type="dxa"/>
          </w:tcPr>
          <w:p w14:paraId="614A592C" w14:textId="24BD7B1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C4BD3A2" w14:textId="7D3CA68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ECED9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02E837" w14:textId="1ACEBCC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B5AF7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1BC63D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115094F" w14:textId="334DCC99" w:rsidTr="00923F5C">
        <w:tc>
          <w:tcPr>
            <w:tcW w:w="578" w:type="dxa"/>
          </w:tcPr>
          <w:p w14:paraId="6EE2684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803" w:type="dxa"/>
          </w:tcPr>
          <w:p w14:paraId="7EC6CBF2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materiałów logopedycznych – ćwiczenia słuchu i terapii jąkania</w:t>
            </w:r>
          </w:p>
        </w:tc>
        <w:tc>
          <w:tcPr>
            <w:tcW w:w="708" w:type="dxa"/>
          </w:tcPr>
          <w:p w14:paraId="1FDC2F05" w14:textId="082BF4E2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D04A863" w14:textId="1441B7B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AC83A2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BCB915" w14:textId="38325C3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D778B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AAEDF9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73A8CBC" w14:textId="31C4F582" w:rsidTr="00923F5C">
        <w:tc>
          <w:tcPr>
            <w:tcW w:w="578" w:type="dxa"/>
          </w:tcPr>
          <w:p w14:paraId="7F12FBC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1803" w:type="dxa"/>
          </w:tcPr>
          <w:p w14:paraId="16511613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Walizeczka logopedyczna – materiały terapeutyczne z kartami pracy</w:t>
            </w:r>
          </w:p>
        </w:tc>
        <w:tc>
          <w:tcPr>
            <w:tcW w:w="708" w:type="dxa"/>
          </w:tcPr>
          <w:p w14:paraId="59D6BD8E" w14:textId="50DA63AC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E32C82E" w14:textId="22FDB7C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AAA91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364D27" w14:textId="7A805A14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43D18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C0B388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CAC5BC8" w14:textId="05850ECE" w:rsidTr="00923F5C">
        <w:tc>
          <w:tcPr>
            <w:tcW w:w="578" w:type="dxa"/>
          </w:tcPr>
          <w:p w14:paraId="2C35F1A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1803" w:type="dxa"/>
          </w:tcPr>
          <w:p w14:paraId="2C842F9E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Narzędzia logopedyczne do ćwiczeń oddechu i artykulacji – dwupak</w:t>
            </w:r>
          </w:p>
        </w:tc>
        <w:tc>
          <w:tcPr>
            <w:tcW w:w="708" w:type="dxa"/>
          </w:tcPr>
          <w:p w14:paraId="6DEA6FBE" w14:textId="290CBD15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5CDC9D4" w14:textId="563D249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F2F62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C4A2F4" w14:textId="02B247D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7A789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C95B44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4D1C951" w14:textId="7632C20A" w:rsidTr="00923F5C">
        <w:tc>
          <w:tcPr>
            <w:tcW w:w="578" w:type="dxa"/>
          </w:tcPr>
          <w:p w14:paraId="5B49EC2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1803" w:type="dxa"/>
          </w:tcPr>
          <w:p w14:paraId="3DF4C472" w14:textId="4FDC4E8D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Wibrator logopedyczny do ćwiczeń motoryki języka i warg </w:t>
            </w:r>
          </w:p>
        </w:tc>
        <w:tc>
          <w:tcPr>
            <w:tcW w:w="708" w:type="dxa"/>
          </w:tcPr>
          <w:p w14:paraId="6FD5BD91" w14:textId="0C7AF4C6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5D6538A" w14:textId="733AB0D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89DB3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4FDCAE" w14:textId="2D9F91C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1A1BC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44AF23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9427C97" w14:textId="1A3A25AF" w:rsidTr="00923F5C">
        <w:tc>
          <w:tcPr>
            <w:tcW w:w="578" w:type="dxa"/>
          </w:tcPr>
          <w:p w14:paraId="1F24F48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1803" w:type="dxa"/>
          </w:tcPr>
          <w:p w14:paraId="67C6B40A" w14:textId="51BE630B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ćwiczeń językowych dla dzieci z zaburzeniami mowy – afazja, części 1</w:t>
            </w:r>
            <w:r w:rsidRPr="00A53016">
              <w:rPr>
                <w:rFonts w:ascii="Arial Narrow" w:hAnsi="Arial Narrow"/>
                <w:sz w:val="22"/>
                <w:szCs w:val="22"/>
              </w:rPr>
              <w:noBreakHyphen/>
              <w:t>4</w:t>
            </w:r>
          </w:p>
        </w:tc>
        <w:tc>
          <w:tcPr>
            <w:tcW w:w="708" w:type="dxa"/>
          </w:tcPr>
          <w:p w14:paraId="4CF5D646" w14:textId="77777777" w:rsidR="00923F5C" w:rsidRPr="00A53016" w:rsidRDefault="00923F5C" w:rsidP="00A53016">
            <w:pPr>
              <w:spacing w:before="100" w:beforeAutospacing="1" w:after="100" w:afterAutospacing="1"/>
              <w:jc w:val="center"/>
              <w:outlineLvl w:val="1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2EDECEA" w14:textId="5DA97A5B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CA6A559" w14:textId="553D90A4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F1CB3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222717" w14:textId="35E2C044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DE81E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3C462E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666A944" w14:textId="6013C1FD" w:rsidTr="00923F5C">
        <w:tc>
          <w:tcPr>
            <w:tcW w:w="578" w:type="dxa"/>
          </w:tcPr>
          <w:p w14:paraId="16B2818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1803" w:type="dxa"/>
          </w:tcPr>
          <w:p w14:paraId="591FD542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Akrylowy panel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sensoryczny lustrzany z kopułami</w:t>
            </w:r>
          </w:p>
        </w:tc>
        <w:tc>
          <w:tcPr>
            <w:tcW w:w="708" w:type="dxa"/>
          </w:tcPr>
          <w:p w14:paraId="422047E6" w14:textId="56F6BEA1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14:paraId="6B731845" w14:textId="3AD1675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ACD1A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77077A" w14:textId="0E7628E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5F0A7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105E0F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6212E19" w14:textId="0994970A" w:rsidTr="00923F5C">
        <w:tc>
          <w:tcPr>
            <w:tcW w:w="578" w:type="dxa"/>
          </w:tcPr>
          <w:p w14:paraId="4B78564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803" w:type="dxa"/>
          </w:tcPr>
          <w:p w14:paraId="629344C0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Spirometr logopedyczny – przyrząd do ćwiczeń oddechowych</w:t>
            </w:r>
          </w:p>
        </w:tc>
        <w:tc>
          <w:tcPr>
            <w:tcW w:w="708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5"/>
            </w:tblGrid>
            <w:tr w:rsidR="00923F5C" w:rsidRPr="00A53016" w14:paraId="37ACC8D4" w14:textId="77777777" w:rsidTr="00923F5C">
              <w:trPr>
                <w:tblHeader/>
                <w:tblCellSpacing w:w="15" w:type="dxa"/>
              </w:trPr>
              <w:tc>
                <w:tcPr>
                  <w:tcW w:w="36" w:type="dxa"/>
                  <w:vAlign w:val="center"/>
                </w:tcPr>
                <w:p w14:paraId="46C15ADB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6" w:type="dxa"/>
                  <w:vAlign w:val="center"/>
                </w:tcPr>
                <w:p w14:paraId="02C76CFD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AA13937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1ED2BFA0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027B8B3D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25F88058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5"/>
            </w:tblGrid>
            <w:tr w:rsidR="00923F5C" w:rsidRPr="00A53016" w14:paraId="6F75831E" w14:textId="77777777" w:rsidTr="00923F5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9608743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14:paraId="1731E045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0A33FDC1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5"/>
            </w:tblGrid>
            <w:tr w:rsidR="00923F5C" w:rsidRPr="00A53016" w14:paraId="568EFBFD" w14:textId="77777777" w:rsidTr="00923F5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79A7F4D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14:paraId="4D126A90" w14:textId="77777777" w:rsidR="00923F5C" w:rsidRPr="00A53016" w:rsidRDefault="00923F5C" w:rsidP="00A53016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46660568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48AC3867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16B6CA35" w14:textId="5D01ADE2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D7801B5" w14:textId="6CE73DA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B25F4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E66E44" w14:textId="7E35C8C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2D97A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473015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CA2A454" w14:textId="6B086FD4" w:rsidTr="00923F5C">
        <w:tc>
          <w:tcPr>
            <w:tcW w:w="578" w:type="dxa"/>
          </w:tcPr>
          <w:p w14:paraId="01F2579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1803" w:type="dxa"/>
          </w:tcPr>
          <w:p w14:paraId="4917F667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materiałów edukacyjnych do zajęć rewalidacyjnych – percepcja słuchowa, karty pracy z płytą CD</w:t>
            </w:r>
          </w:p>
        </w:tc>
        <w:tc>
          <w:tcPr>
            <w:tcW w:w="708" w:type="dxa"/>
          </w:tcPr>
          <w:p w14:paraId="3754BB7E" w14:textId="77777777" w:rsidR="00923F5C" w:rsidRPr="00A53016" w:rsidRDefault="00923F5C" w:rsidP="00A53016">
            <w:pPr>
              <w:spacing w:before="100" w:beforeAutospacing="1" w:after="100" w:afterAutospacing="1"/>
              <w:jc w:val="center"/>
              <w:outlineLvl w:val="1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CA26851" w14:textId="29E9F902" w:rsidR="00923F5C" w:rsidRPr="00A53016" w:rsidRDefault="001805D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D88E40F" w14:textId="1E27054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D7C97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A1FE38" w14:textId="5A0127B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C9979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DB6FB7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F37387C" w14:textId="2FD91FC1" w:rsidTr="00923F5C">
        <w:tc>
          <w:tcPr>
            <w:tcW w:w="578" w:type="dxa"/>
          </w:tcPr>
          <w:p w14:paraId="1686F94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1803" w:type="dxa"/>
          </w:tcPr>
          <w:p w14:paraId="53157BDF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kart rozwijających mowę i język dla dzieci</w:t>
            </w:r>
          </w:p>
        </w:tc>
        <w:tc>
          <w:tcPr>
            <w:tcW w:w="708" w:type="dxa"/>
          </w:tcPr>
          <w:p w14:paraId="45C7926F" w14:textId="65EAAFB0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449803F" w14:textId="523D723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B8029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C9B525" w14:textId="597F67F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237F7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7A3F2B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74DBB25" w14:textId="27A290B9" w:rsidTr="00923F5C">
        <w:tc>
          <w:tcPr>
            <w:tcW w:w="578" w:type="dxa"/>
          </w:tcPr>
          <w:p w14:paraId="347EEA67" w14:textId="1A16AB1E" w:rsidR="00923F5C" w:rsidRPr="00A53016" w:rsidRDefault="001805DA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1803" w:type="dxa"/>
          </w:tcPr>
          <w:p w14:paraId="03F346EA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Kołysząca misa do ćwiczeń równowagi z poręczami</w:t>
            </w:r>
          </w:p>
        </w:tc>
        <w:tc>
          <w:tcPr>
            <w:tcW w:w="708" w:type="dxa"/>
          </w:tcPr>
          <w:p w14:paraId="4E606724" w14:textId="4A02AD02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361BBE6" w14:textId="6156C98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7A9A2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724F01" w14:textId="07C5241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D916C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296DEE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178DE2C" w14:textId="10F2FC26" w:rsidTr="00923F5C">
        <w:tc>
          <w:tcPr>
            <w:tcW w:w="578" w:type="dxa"/>
          </w:tcPr>
          <w:p w14:paraId="3C1155DB" w14:textId="4CDBD4F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7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00177D1E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Nawlekanka / przeplotka – zestaw edukacyjny do ćwiczeń manualnych</w:t>
            </w:r>
          </w:p>
        </w:tc>
        <w:tc>
          <w:tcPr>
            <w:tcW w:w="708" w:type="dxa"/>
          </w:tcPr>
          <w:p w14:paraId="3A6657DF" w14:textId="7D854B93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0345D2BE" w14:textId="2F47119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40E996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B27680" w14:textId="547A975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6B1AA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4BFED4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34419E4" w14:textId="61FFCFAE" w:rsidTr="00923F5C">
        <w:tc>
          <w:tcPr>
            <w:tcW w:w="578" w:type="dxa"/>
          </w:tcPr>
          <w:p w14:paraId="74F02E60" w14:textId="4AA8E12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8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3D300466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Piasek kinetyczny do zabawy i ćwiczeń sensorycznych</w:t>
            </w:r>
          </w:p>
        </w:tc>
        <w:tc>
          <w:tcPr>
            <w:tcW w:w="708" w:type="dxa"/>
          </w:tcPr>
          <w:p w14:paraId="12E0773B" w14:textId="4A5C54CB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84AC47C" w14:textId="3B86CB5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A8005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60AFC5" w14:textId="3D33DC1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88D59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DCF3A3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D714175" w14:textId="01F89744" w:rsidTr="00923F5C">
        <w:tc>
          <w:tcPr>
            <w:tcW w:w="578" w:type="dxa"/>
          </w:tcPr>
          <w:p w14:paraId="76A22D72" w14:textId="6FFA1BA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9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46B664A7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edukacyjno-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sensoryczny do zabawy w piasku</w:t>
            </w:r>
          </w:p>
        </w:tc>
        <w:tc>
          <w:tcPr>
            <w:tcW w:w="708" w:type="dxa"/>
          </w:tcPr>
          <w:p w14:paraId="40D02D3A" w14:textId="0F7DCD95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3</w:t>
            </w:r>
          </w:p>
        </w:tc>
        <w:tc>
          <w:tcPr>
            <w:tcW w:w="1985" w:type="dxa"/>
          </w:tcPr>
          <w:p w14:paraId="0D63EC61" w14:textId="40FF5C4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8BC73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7004B4" w14:textId="1F8416F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578A2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8CFABE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2975096" w14:textId="12035AA0" w:rsidTr="00923F5C">
        <w:tc>
          <w:tcPr>
            <w:tcW w:w="578" w:type="dxa"/>
          </w:tcPr>
          <w:p w14:paraId="5CE91E10" w14:textId="7AE74167" w:rsidR="00923F5C" w:rsidRPr="00A53016" w:rsidRDefault="001805DA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20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6332F9D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Tablica manipulacyjna edukacyjna – zestaw sensoryczny</w:t>
            </w:r>
          </w:p>
        </w:tc>
        <w:tc>
          <w:tcPr>
            <w:tcW w:w="708" w:type="dxa"/>
          </w:tcPr>
          <w:p w14:paraId="5381C4C3" w14:textId="0468D702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4664F85" w14:textId="61D8AE1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BD468C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05839F" w14:textId="509B56B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422C2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5B8671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25FA46B" w14:textId="2E57DBB0" w:rsidTr="00923F5C">
        <w:tc>
          <w:tcPr>
            <w:tcW w:w="578" w:type="dxa"/>
          </w:tcPr>
          <w:p w14:paraId="31FB84ED" w14:textId="64FDF2E4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19274A72" w14:textId="7998299B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masy plastycznej do modelowania </w:t>
            </w:r>
          </w:p>
        </w:tc>
        <w:tc>
          <w:tcPr>
            <w:tcW w:w="708" w:type="dxa"/>
          </w:tcPr>
          <w:p w14:paraId="4D6776E6" w14:textId="6320CEA8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5493E4F" w14:textId="293F192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A018C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E80DA1" w14:textId="74B497A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D471B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B93ABD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F6C6064" w14:textId="6B34BDE2" w:rsidTr="00923F5C">
        <w:tc>
          <w:tcPr>
            <w:tcW w:w="578" w:type="dxa"/>
          </w:tcPr>
          <w:p w14:paraId="4A3368EC" w14:textId="4DB1675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314D0D96" w14:textId="307E2F1E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Ścieżka sensoryczna </w:t>
            </w:r>
          </w:p>
        </w:tc>
        <w:tc>
          <w:tcPr>
            <w:tcW w:w="708" w:type="dxa"/>
          </w:tcPr>
          <w:p w14:paraId="563C9BF4" w14:textId="4F2ABB22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E37C697" w14:textId="3A5D1D64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9EBE6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CA7EB9" w14:textId="213D649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FE50B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165725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E119AE6" w14:textId="0BDFB14C" w:rsidTr="00923F5C">
        <w:tc>
          <w:tcPr>
            <w:tcW w:w="578" w:type="dxa"/>
          </w:tcPr>
          <w:p w14:paraId="6BBAA66E" w14:textId="1234FFB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1805DA"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28FBC73" w14:textId="299AA71E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Narty edukacyjne </w:t>
            </w:r>
          </w:p>
        </w:tc>
        <w:tc>
          <w:tcPr>
            <w:tcW w:w="708" w:type="dxa"/>
          </w:tcPr>
          <w:p w14:paraId="12B00ADF" w14:textId="01DE8292" w:rsidR="00923F5C" w:rsidRPr="00A53016" w:rsidRDefault="009E458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069DC97C" w14:textId="485EF78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CECFF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473D8F" w14:textId="7E4B49C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7B4D2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FA16D9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769BAB0" w14:textId="0EF6813E" w:rsidTr="00923F5C">
        <w:tc>
          <w:tcPr>
            <w:tcW w:w="578" w:type="dxa"/>
          </w:tcPr>
          <w:p w14:paraId="44703E73" w14:textId="063828A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211893E7" w14:textId="6549F302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Pufa / tunel sensoryczny z wypełnieniem </w:t>
            </w:r>
          </w:p>
        </w:tc>
        <w:tc>
          <w:tcPr>
            <w:tcW w:w="708" w:type="dxa"/>
          </w:tcPr>
          <w:p w14:paraId="58F7FFF4" w14:textId="17A98A27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D232130" w14:textId="2CCB8A5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088F6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BCF759" w14:textId="1785F04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2CD2D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1C8E84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802B700" w14:textId="338329C8" w:rsidTr="00923F5C">
        <w:tc>
          <w:tcPr>
            <w:tcW w:w="578" w:type="dxa"/>
          </w:tcPr>
          <w:p w14:paraId="2E2BFC55" w14:textId="1A00586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5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687C0F3C" w14:textId="42AC5AC6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Klocki edukacyjne XXL </w:t>
            </w:r>
          </w:p>
        </w:tc>
        <w:tc>
          <w:tcPr>
            <w:tcW w:w="708" w:type="dxa"/>
          </w:tcPr>
          <w:p w14:paraId="0B997D42" w14:textId="17FDFB61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A67027A" w14:textId="3F80B46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840E4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D6D051" w14:textId="479643A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8949B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9E6B68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A30A765" w14:textId="32F4F67E" w:rsidTr="00923F5C">
        <w:tc>
          <w:tcPr>
            <w:tcW w:w="578" w:type="dxa"/>
          </w:tcPr>
          <w:p w14:paraId="7B335356" w14:textId="6A2E0DE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6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B11105C" w14:textId="7ADFECB9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Deska do balansowania </w:t>
            </w:r>
          </w:p>
        </w:tc>
        <w:tc>
          <w:tcPr>
            <w:tcW w:w="708" w:type="dxa"/>
          </w:tcPr>
          <w:p w14:paraId="7058987F" w14:textId="7779BA3A" w:rsidR="00923F5C" w:rsidRPr="00A53016" w:rsidRDefault="009E458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1DF40CB" w14:textId="26C1750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5A7215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C55A94" w14:textId="66B26EB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8218C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AA1020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4D88A38" w14:textId="0DD6F673" w:rsidTr="00923F5C">
        <w:tc>
          <w:tcPr>
            <w:tcW w:w="578" w:type="dxa"/>
          </w:tcPr>
          <w:p w14:paraId="3792C068" w14:textId="26666C4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7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13EC3338" w14:textId="05604D1B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terapeutyczno-muzyczny do ćwiczeń sensorycznych i rozwoju motorycznego </w:t>
            </w:r>
          </w:p>
        </w:tc>
        <w:tc>
          <w:tcPr>
            <w:tcW w:w="708" w:type="dxa"/>
          </w:tcPr>
          <w:p w14:paraId="6775B239" w14:textId="0FFC5840" w:rsidR="00923F5C" w:rsidRPr="00A53016" w:rsidRDefault="00AE3C1B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9432E78" w14:textId="643E2BE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D235F7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5A6B71" w14:textId="4027F0C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5F6B3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AB946A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02BF705A" w14:textId="00D893AC" w:rsidTr="00923F5C">
        <w:tc>
          <w:tcPr>
            <w:tcW w:w="578" w:type="dxa"/>
          </w:tcPr>
          <w:p w14:paraId="123B5AB7" w14:textId="5978530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8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0A13E631" w14:textId="1C74DA82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mikrofonów bezprzewodowych </w:t>
            </w:r>
          </w:p>
        </w:tc>
        <w:tc>
          <w:tcPr>
            <w:tcW w:w="708" w:type="dxa"/>
          </w:tcPr>
          <w:p w14:paraId="387292C2" w14:textId="724C27BB" w:rsidR="00923F5C" w:rsidRPr="00A53016" w:rsidRDefault="00AE3C1B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E74F5B8" w14:textId="35ABC64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7023C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035423" w14:textId="19E1C1B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AA2C6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FA5CB8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CA8DBDB" w14:textId="667DF406" w:rsidTr="00923F5C">
        <w:tc>
          <w:tcPr>
            <w:tcW w:w="578" w:type="dxa"/>
          </w:tcPr>
          <w:p w14:paraId="0545D190" w14:textId="521D890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9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628542E0" w14:textId="1C803141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kolorowych rur perkusyjnych </w:t>
            </w:r>
          </w:p>
        </w:tc>
        <w:tc>
          <w:tcPr>
            <w:tcW w:w="708" w:type="dxa"/>
          </w:tcPr>
          <w:p w14:paraId="5C420134" w14:textId="449F0C67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B3514E9" w14:textId="3CCE937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934DE7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70137F" w14:textId="5BFB623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FB4E1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9078AC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F50C8D6" w14:textId="0164729B" w:rsidTr="00923F5C">
        <w:tc>
          <w:tcPr>
            <w:tcW w:w="578" w:type="dxa"/>
          </w:tcPr>
          <w:p w14:paraId="55074FFA" w14:textId="7D607BCD" w:rsidR="00923F5C" w:rsidRPr="00A53016" w:rsidRDefault="00AE3C1B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30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1494077C" w14:textId="5B5B9A69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Misa dźwiękowa ręcznie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grawerowana</w:t>
            </w:r>
          </w:p>
        </w:tc>
        <w:tc>
          <w:tcPr>
            <w:tcW w:w="708" w:type="dxa"/>
          </w:tcPr>
          <w:p w14:paraId="0DEFD579" w14:textId="6ADC06B2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br/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  <w:p w14:paraId="44DD49FD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86C503D" w14:textId="5F26255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3D4BC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4F327D" w14:textId="5574A15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530D3A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58D442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04A0D9C" w14:textId="177C6D94" w:rsidTr="00923F5C">
        <w:tc>
          <w:tcPr>
            <w:tcW w:w="578" w:type="dxa"/>
          </w:tcPr>
          <w:p w14:paraId="0935BB72" w14:textId="2DD7CC9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6D64C812" w14:textId="7FB370D4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instrumentów perkusyjnych dla dzieci </w:t>
            </w:r>
          </w:p>
        </w:tc>
        <w:tc>
          <w:tcPr>
            <w:tcW w:w="708" w:type="dxa"/>
          </w:tcPr>
          <w:p w14:paraId="32245E98" w14:textId="367352CD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84DB753" w14:textId="18272DB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2AE4F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7EB748" w14:textId="3210D5B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9B896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B848AD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1FE0B32B" w14:textId="46CEF390" w:rsidTr="00923F5C">
        <w:tc>
          <w:tcPr>
            <w:tcW w:w="578" w:type="dxa"/>
          </w:tcPr>
          <w:p w14:paraId="43F90C50" w14:textId="724D167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445A2F74" w14:textId="7E612D32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23 chromatycznych dzwonków stołowych </w:t>
            </w:r>
          </w:p>
        </w:tc>
        <w:tc>
          <w:tcPr>
            <w:tcW w:w="708" w:type="dxa"/>
          </w:tcPr>
          <w:p w14:paraId="52DB5F8A" w14:textId="029A4AE5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44ED0846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46348C9" w14:textId="24C85F9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97903E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EC1B4F" w14:textId="3607130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97A26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C62B3B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DEAC738" w14:textId="4195CD4C" w:rsidTr="00923F5C">
        <w:tc>
          <w:tcPr>
            <w:tcW w:w="578" w:type="dxa"/>
          </w:tcPr>
          <w:p w14:paraId="0A4629B4" w14:textId="44BDA61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40BA90E5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7 chust edukacyjnych / sensorycznych </w:t>
            </w:r>
          </w:p>
        </w:tc>
        <w:tc>
          <w:tcPr>
            <w:tcW w:w="708" w:type="dxa"/>
          </w:tcPr>
          <w:p w14:paraId="50556500" w14:textId="14B62444" w:rsidR="00923F5C" w:rsidRPr="00A53016" w:rsidRDefault="00AE3C1B" w:rsidP="00A53016">
            <w:pPr>
              <w:tabs>
                <w:tab w:val="num" w:pos="720"/>
              </w:tabs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1985" w:type="dxa"/>
          </w:tcPr>
          <w:p w14:paraId="77109999" w14:textId="3E23926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6E1F0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E1724D" w14:textId="75B4698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61B0D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AF1B79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C9C17FF" w14:textId="161C4983" w:rsidTr="00923F5C">
        <w:tc>
          <w:tcPr>
            <w:tcW w:w="578" w:type="dxa"/>
          </w:tcPr>
          <w:p w14:paraId="22E9819E" w14:textId="39D07F4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31E4ECE" w14:textId="23FD5AA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edukacyjny – kuferek z 8 grami </w:t>
            </w:r>
          </w:p>
        </w:tc>
        <w:tc>
          <w:tcPr>
            <w:tcW w:w="708" w:type="dxa"/>
          </w:tcPr>
          <w:p w14:paraId="6CC22ED1" w14:textId="32061952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AE3C1B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08AFD09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F1A3EE1" w14:textId="6C3E190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CBC23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EAF3E9" w14:textId="2552605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6518E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63CE88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8FB1885" w14:textId="79B156E2" w:rsidTr="00923F5C">
        <w:tc>
          <w:tcPr>
            <w:tcW w:w="578" w:type="dxa"/>
          </w:tcPr>
          <w:p w14:paraId="3B51701F" w14:textId="27FCC6E0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5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3E47310D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edukacyjna/gra zmysłów – zestaw ćwiczeń sensorycznych</w:t>
            </w:r>
          </w:p>
        </w:tc>
        <w:tc>
          <w:tcPr>
            <w:tcW w:w="708" w:type="dxa"/>
          </w:tcPr>
          <w:p w14:paraId="4C3186C1" w14:textId="792B4D19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1985" w:type="dxa"/>
          </w:tcPr>
          <w:p w14:paraId="230B7B72" w14:textId="78016A7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77DAA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8B9C62" w14:textId="695F0BD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FFE5C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35F261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FE6B25B" w14:textId="14463D38" w:rsidTr="00923F5C">
        <w:tc>
          <w:tcPr>
            <w:tcW w:w="578" w:type="dxa"/>
          </w:tcPr>
          <w:p w14:paraId="43E873A4" w14:textId="649C0E9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6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47A945CD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– słowna „Koło fortuny”</w:t>
            </w:r>
          </w:p>
        </w:tc>
        <w:tc>
          <w:tcPr>
            <w:tcW w:w="708" w:type="dxa"/>
          </w:tcPr>
          <w:p w14:paraId="43E7A08A" w14:textId="2C4D628D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  <w:p w14:paraId="2806AA85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2C888BC" w14:textId="440D20A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AA21E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3254AA" w14:textId="46AAC95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74151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5A74B88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5B1B9986" w14:textId="5E099777" w:rsidTr="00923F5C">
        <w:tc>
          <w:tcPr>
            <w:tcW w:w="578" w:type="dxa"/>
          </w:tcPr>
          <w:p w14:paraId="30553A88" w14:textId="50EB7AA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7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50B34C58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typu memory – „Odkryj świat”</w:t>
            </w:r>
          </w:p>
        </w:tc>
        <w:tc>
          <w:tcPr>
            <w:tcW w:w="708" w:type="dxa"/>
          </w:tcPr>
          <w:p w14:paraId="0984BD1D" w14:textId="2FCA95BD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</w:p>
          <w:p w14:paraId="4457BFA7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5603365" w14:textId="77AB36A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449ED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A09FB5" w14:textId="7E5D45A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9EC74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104A21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4C22C81C" w14:textId="19CC5CB3" w:rsidTr="00923F5C">
        <w:tc>
          <w:tcPr>
            <w:tcW w:w="578" w:type="dxa"/>
          </w:tcPr>
          <w:p w14:paraId="4CDDA16A" w14:textId="39F22C4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3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8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6D864363" w14:textId="23E78D10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kart pracy edukacyjnych – ćwiczenia klasyfikacji, sortowania i dopasowywania elementów </w:t>
            </w:r>
          </w:p>
        </w:tc>
        <w:tc>
          <w:tcPr>
            <w:tcW w:w="708" w:type="dxa"/>
          </w:tcPr>
          <w:p w14:paraId="7B131896" w14:textId="14CA76DE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</w:p>
          <w:p w14:paraId="26A32476" w14:textId="09DF3753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BBA80FB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CF30D47" w14:textId="042A1C4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08700E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512C71" w14:textId="5E8CA8D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96C46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00D05E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9FD3700" w14:textId="1EA88F0B" w:rsidTr="00923F5C">
        <w:tc>
          <w:tcPr>
            <w:tcW w:w="578" w:type="dxa"/>
          </w:tcPr>
          <w:p w14:paraId="6D63CAF0" w14:textId="764C86B5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9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286D4131" w14:textId="14133C01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zabawek sensorycznych </w:t>
            </w:r>
          </w:p>
        </w:tc>
        <w:tc>
          <w:tcPr>
            <w:tcW w:w="708" w:type="dxa"/>
          </w:tcPr>
          <w:p w14:paraId="5F3B75B3" w14:textId="1F0A0E90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</w:t>
            </w:r>
          </w:p>
          <w:p w14:paraId="071F2A33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1A295A8" w14:textId="0A8E7D8E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C1A03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543189" w14:textId="1773711A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4FC5DC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38452D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1B8B66C8" w14:textId="466AE4A3" w:rsidTr="00923F5C">
        <w:tc>
          <w:tcPr>
            <w:tcW w:w="578" w:type="dxa"/>
          </w:tcPr>
          <w:p w14:paraId="3233D9DC" w14:textId="3E1DD1F7" w:rsidR="00923F5C" w:rsidRPr="00A53016" w:rsidRDefault="00214289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40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0A39A51E" w14:textId="4334BBEA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Puzzle sensoryczne – farma</w:t>
            </w:r>
          </w:p>
        </w:tc>
        <w:tc>
          <w:tcPr>
            <w:tcW w:w="708" w:type="dxa"/>
          </w:tcPr>
          <w:p w14:paraId="60801B5B" w14:textId="352EE20D" w:rsidR="00923F5C" w:rsidRPr="00A53016" w:rsidRDefault="00923F5C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br/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DA65963" w14:textId="476CD4D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54E3B66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BFF0F2" w14:textId="62A2D64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91686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DD2159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8BC95D7" w14:textId="4F92E333" w:rsidTr="00923F5C">
        <w:tc>
          <w:tcPr>
            <w:tcW w:w="578" w:type="dxa"/>
          </w:tcPr>
          <w:p w14:paraId="4DF2CB97" w14:textId="26137809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6793DE3" w14:textId="4A027EB1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materiałów edukacyjnych </w:t>
            </w:r>
          </w:p>
        </w:tc>
        <w:tc>
          <w:tcPr>
            <w:tcW w:w="708" w:type="dxa"/>
          </w:tcPr>
          <w:p w14:paraId="255BACF0" w14:textId="7A156372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9</w:t>
            </w:r>
          </w:p>
          <w:p w14:paraId="490629F6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C8493BE" w14:textId="45692DDF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5BCAE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249D8A" w14:textId="6F118F63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1D1B5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122EED9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CC78E5E" w14:textId="4431D412" w:rsidTr="00923F5C">
        <w:tc>
          <w:tcPr>
            <w:tcW w:w="578" w:type="dxa"/>
          </w:tcPr>
          <w:p w14:paraId="75CD49B8" w14:textId="5773456E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5F921858" w14:textId="62562436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Godło Rzeczypospolitej Polskiej </w:t>
            </w:r>
          </w:p>
        </w:tc>
        <w:tc>
          <w:tcPr>
            <w:tcW w:w="708" w:type="dxa"/>
          </w:tcPr>
          <w:p w14:paraId="3396892D" w14:textId="4622D536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31196368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6076160" w14:textId="34D590E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B09AB2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2F7C7C" w14:textId="00255E3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40801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6A19D3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00B707C" w14:textId="411834CC" w:rsidTr="00923F5C">
        <w:tc>
          <w:tcPr>
            <w:tcW w:w="578" w:type="dxa"/>
          </w:tcPr>
          <w:p w14:paraId="4EAD8683" w14:textId="0EACCF1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3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20E2BAD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Klocki matematyczne edukacyjne – zestaw do nauki liczenia, dodawania i odejmowania</w:t>
            </w:r>
          </w:p>
        </w:tc>
        <w:tc>
          <w:tcPr>
            <w:tcW w:w="708" w:type="dxa"/>
          </w:tcPr>
          <w:p w14:paraId="6C28A092" w14:textId="6BFF58DF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6DA4EF08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72F89F" w14:textId="699A64D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E3AAC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B8C933" w14:textId="631C1D9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12D13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8AE415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E5B7D7C" w14:textId="300D682B" w:rsidTr="00923F5C">
        <w:tc>
          <w:tcPr>
            <w:tcW w:w="578" w:type="dxa"/>
          </w:tcPr>
          <w:p w14:paraId="41E71F69" w14:textId="697B53C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5AACDB3B" w14:textId="33933554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Zegar demonstracyjn</w:t>
            </w:r>
            <w:r w:rsidR="00FF19CA">
              <w:rPr>
                <w:rFonts w:ascii="Arial Narrow" w:hAnsi="Arial Narrow"/>
                <w:sz w:val="22"/>
                <w:szCs w:val="22"/>
              </w:rPr>
              <w:t xml:space="preserve">o - </w:t>
            </w:r>
            <w:r w:rsidRPr="00A53016">
              <w:rPr>
                <w:rFonts w:ascii="Arial Narrow" w:hAnsi="Arial Narrow"/>
                <w:sz w:val="22"/>
                <w:szCs w:val="22"/>
              </w:rPr>
              <w:t xml:space="preserve">edukacyjny </w:t>
            </w:r>
          </w:p>
        </w:tc>
        <w:tc>
          <w:tcPr>
            <w:tcW w:w="708" w:type="dxa"/>
          </w:tcPr>
          <w:p w14:paraId="2FB7BE9B" w14:textId="7605E553" w:rsidR="00923F5C" w:rsidRPr="00A53016" w:rsidRDefault="00214289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7181581" w14:textId="7EEE048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8B38C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1FDBD7F" w14:textId="0C308BB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24F5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D6210F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A2D1A7C" w14:textId="06328BD0" w:rsidTr="00923F5C">
        <w:tc>
          <w:tcPr>
            <w:tcW w:w="578" w:type="dxa"/>
          </w:tcPr>
          <w:p w14:paraId="46EA01C5" w14:textId="3824F83E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5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1A52C8FF" w14:textId="69309AD4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Liczydło drewniane edukacyjne </w:t>
            </w:r>
          </w:p>
        </w:tc>
        <w:tc>
          <w:tcPr>
            <w:tcW w:w="708" w:type="dxa"/>
          </w:tcPr>
          <w:p w14:paraId="01EE588F" w14:textId="77D9D4FE" w:rsidR="00923F5C" w:rsidRPr="00A53016" w:rsidRDefault="00214289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2FC80C64" w14:textId="0EFEC05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2F9E2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9012C7" w14:textId="6BCA0FB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CE8C3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C2A4C2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131E89E1" w14:textId="5DB77636" w:rsidTr="00923F5C">
        <w:tc>
          <w:tcPr>
            <w:tcW w:w="578" w:type="dxa"/>
          </w:tcPr>
          <w:p w14:paraId="6F5DD7BE" w14:textId="723657C6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214289" w:rsidRPr="00A53016">
              <w:rPr>
                <w:rFonts w:ascii="Arial Narrow" w:hAnsi="Arial Narrow"/>
                <w:sz w:val="22"/>
                <w:szCs w:val="22"/>
              </w:rPr>
              <w:t>6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E2A85E9" w14:textId="08B0A70A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edukacyjny do eksperymentów – 10 doświadczeń</w:t>
            </w:r>
          </w:p>
        </w:tc>
        <w:tc>
          <w:tcPr>
            <w:tcW w:w="708" w:type="dxa"/>
          </w:tcPr>
          <w:p w14:paraId="680E2BD8" w14:textId="01BC7965" w:rsidR="00923F5C" w:rsidRPr="00A53016" w:rsidRDefault="00214289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2B4FBA7" w14:textId="42391A7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DE3B6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26E4A5" w14:textId="23B86A2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30B7CF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23EE8D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09AA75F" w14:textId="22780156" w:rsidTr="00923F5C">
        <w:tc>
          <w:tcPr>
            <w:tcW w:w="578" w:type="dxa"/>
          </w:tcPr>
          <w:p w14:paraId="159C3191" w14:textId="77E0E49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4</w:t>
            </w:r>
            <w:r w:rsidR="00D3249E" w:rsidRPr="00A53016">
              <w:rPr>
                <w:rFonts w:ascii="Arial Narrow" w:hAnsi="Arial Narrow"/>
                <w:sz w:val="22"/>
                <w:szCs w:val="22"/>
              </w:rPr>
              <w:t>7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24263D54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edukacyjny do eksperymentów chemicznych – zabawa naukowa</w:t>
            </w:r>
          </w:p>
        </w:tc>
        <w:tc>
          <w:tcPr>
            <w:tcW w:w="708" w:type="dxa"/>
          </w:tcPr>
          <w:p w14:paraId="65EFB03D" w14:textId="708A44DD" w:rsidR="00923F5C" w:rsidRPr="00A53016" w:rsidRDefault="00214289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748F066" w14:textId="3F856DD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F1BF4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3B438A" w14:textId="7CD394F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4E278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0D809AB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39EF2D2F" w14:textId="2AF7E5A0" w:rsidTr="00923F5C">
        <w:tc>
          <w:tcPr>
            <w:tcW w:w="578" w:type="dxa"/>
          </w:tcPr>
          <w:p w14:paraId="7813E816" w14:textId="24B9C299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D3249E" w:rsidRPr="00A53016">
              <w:rPr>
                <w:rFonts w:ascii="Arial Narrow" w:hAnsi="Arial Narrow"/>
                <w:sz w:val="22"/>
                <w:szCs w:val="22"/>
              </w:rPr>
              <w:t>8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2EBB8882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wodny stół edukacyjny XL z tamami i labiryntem”</w:t>
            </w:r>
          </w:p>
        </w:tc>
        <w:tc>
          <w:tcPr>
            <w:tcW w:w="708" w:type="dxa"/>
          </w:tcPr>
          <w:p w14:paraId="48E0EC58" w14:textId="72D47C54" w:rsidR="00923F5C" w:rsidRPr="00A53016" w:rsidRDefault="00D3249E" w:rsidP="00A53016">
            <w:pPr>
              <w:spacing w:before="100" w:beforeAutospacing="1" w:after="100" w:afterAutospacing="1"/>
              <w:ind w:left="3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7D7D265" w14:textId="7482744C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CA7E2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AF5225" w14:textId="4BB48B55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75150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330F26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B3B1E5E" w14:textId="07CF697B" w:rsidTr="00923F5C">
        <w:tc>
          <w:tcPr>
            <w:tcW w:w="578" w:type="dxa"/>
          </w:tcPr>
          <w:p w14:paraId="27A53273" w14:textId="7E71C123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</w:t>
            </w:r>
            <w:r w:rsidR="00D3249E" w:rsidRPr="00A53016">
              <w:rPr>
                <w:rFonts w:ascii="Arial Narrow" w:hAnsi="Arial Narrow"/>
                <w:sz w:val="22"/>
                <w:szCs w:val="22"/>
              </w:rPr>
              <w:t>9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078D3F78" w14:textId="7777777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domek edukacyjny dla owadów zapylających – ceglany</w:t>
            </w:r>
          </w:p>
        </w:tc>
        <w:tc>
          <w:tcPr>
            <w:tcW w:w="708" w:type="dxa"/>
          </w:tcPr>
          <w:p w14:paraId="26444948" w14:textId="18130256" w:rsidR="00923F5C" w:rsidRPr="00A53016" w:rsidRDefault="00A53016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4BC21F4" w14:textId="392623F2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A97724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6F5C77" w14:textId="073DBCA1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297A76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B0E38E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27791DEE" w14:textId="2BAAB122" w:rsidTr="00923F5C">
        <w:tc>
          <w:tcPr>
            <w:tcW w:w="578" w:type="dxa"/>
          </w:tcPr>
          <w:p w14:paraId="1608CD86" w14:textId="77212D32" w:rsidR="00923F5C" w:rsidRPr="00A53016" w:rsidRDefault="00D3249E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50</w:t>
            </w:r>
            <w:r w:rsidR="00923F5C"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6AC14B32" w14:textId="4EC61667" w:rsidR="00923F5C" w:rsidRPr="00A53016" w:rsidRDefault="00923F5C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drewnianych budek lęgowych dla ptaków </w:t>
            </w:r>
          </w:p>
        </w:tc>
        <w:tc>
          <w:tcPr>
            <w:tcW w:w="708" w:type="dxa"/>
          </w:tcPr>
          <w:p w14:paraId="6A9B7D05" w14:textId="3CECB6B4" w:rsidR="00923F5C" w:rsidRPr="00A53016" w:rsidRDefault="00D3249E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6A181250" w14:textId="1E66A2D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7EE825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837DAD" w14:textId="6281EC2B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49438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E5A362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6B928391" w14:textId="75DB3C1E" w:rsidTr="00923F5C">
        <w:tc>
          <w:tcPr>
            <w:tcW w:w="578" w:type="dxa"/>
          </w:tcPr>
          <w:p w14:paraId="6C7E0342" w14:textId="2769B58E" w:rsidR="00923F5C" w:rsidRPr="00A53016" w:rsidRDefault="00923F5C" w:rsidP="00A5301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</w:t>
            </w:r>
            <w:r w:rsidR="00D3249E" w:rsidRPr="00A53016">
              <w:rPr>
                <w:rFonts w:ascii="Arial Narrow" w:hAnsi="Arial Narrow"/>
                <w:sz w:val="22"/>
                <w:szCs w:val="22"/>
              </w:rPr>
              <w:t>1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394FE5FA" w14:textId="77777777" w:rsidR="00923F5C" w:rsidRPr="00A53016" w:rsidRDefault="00923F5C" w:rsidP="00A53016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Duży drewniany karmnik dla ptaków – wróble i sikorki</w:t>
            </w:r>
          </w:p>
        </w:tc>
        <w:tc>
          <w:tcPr>
            <w:tcW w:w="708" w:type="dxa"/>
          </w:tcPr>
          <w:p w14:paraId="11A1CBD4" w14:textId="361B5F36" w:rsidR="00923F5C" w:rsidRPr="00A53016" w:rsidRDefault="00D3249E" w:rsidP="00A53016">
            <w:pPr>
              <w:pStyle w:val="NormalnyWeb"/>
              <w:spacing w:before="0" w:beforeAutospacing="0" w:after="0" w:afterAutospacing="0"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07155012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7AD8406" w14:textId="06CEA69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CCB101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AED0F1" w14:textId="40D99CD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CCF697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69E4A93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23F5C" w:rsidRPr="00A53016" w14:paraId="75714467" w14:textId="319FD706" w:rsidTr="00923F5C">
        <w:tc>
          <w:tcPr>
            <w:tcW w:w="578" w:type="dxa"/>
          </w:tcPr>
          <w:p w14:paraId="6ECE3F98" w14:textId="41E49098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</w:t>
            </w:r>
            <w:r w:rsidR="00D3249E" w:rsidRPr="00A53016">
              <w:rPr>
                <w:rFonts w:ascii="Arial Narrow" w:hAnsi="Arial Narrow"/>
                <w:sz w:val="22"/>
                <w:szCs w:val="22"/>
              </w:rPr>
              <w:t>2</w:t>
            </w:r>
            <w:r w:rsidRPr="00A5301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803" w:type="dxa"/>
          </w:tcPr>
          <w:p w14:paraId="796A960A" w14:textId="77777777" w:rsidR="00923F5C" w:rsidRPr="00A53016" w:rsidRDefault="00923F5C" w:rsidP="00A53016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Skrzynia inspektowa drewniana – zestaw edukacyjny z akcesoriami</w:t>
            </w:r>
          </w:p>
        </w:tc>
        <w:tc>
          <w:tcPr>
            <w:tcW w:w="708" w:type="dxa"/>
          </w:tcPr>
          <w:p w14:paraId="3528CA9A" w14:textId="3D4F0B17" w:rsidR="00923F5C" w:rsidRPr="00A53016" w:rsidRDefault="00D3249E" w:rsidP="00A53016">
            <w:pPr>
              <w:pStyle w:val="NormalnyWeb"/>
              <w:spacing w:before="0" w:beforeAutospacing="0" w:after="0" w:afterAutospacing="0"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78F13302" w14:textId="77777777" w:rsidR="00923F5C" w:rsidRPr="00A53016" w:rsidRDefault="00923F5C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83ED55A" w14:textId="3C92B01D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87A62D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8BC0D2" w14:textId="627B0D18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C02A2E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C08D120" w14:textId="77777777" w:rsidR="00923F5C" w:rsidRPr="00A53016" w:rsidRDefault="00923F5C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55A1709" w14:textId="77777777" w:rsidR="00E85ED2" w:rsidRPr="00A53016" w:rsidRDefault="00E85ED2" w:rsidP="00E85ED2">
      <w:pPr>
        <w:jc w:val="center"/>
        <w:rPr>
          <w:rFonts w:ascii="Arial Narrow" w:hAnsi="Arial Narrow"/>
          <w:sz w:val="22"/>
          <w:szCs w:val="22"/>
        </w:rPr>
      </w:pPr>
    </w:p>
    <w:p w14:paraId="583A0D60" w14:textId="77777777" w:rsidR="00AC272A" w:rsidRPr="002E4DDF" w:rsidRDefault="00AC272A" w:rsidP="00E85ED2">
      <w:pPr>
        <w:rPr>
          <w:rFonts w:ascii="Arial Narrow" w:hAnsi="Arial Narrow"/>
          <w:b/>
          <w:bCs/>
        </w:rPr>
      </w:pPr>
    </w:p>
    <w:p w14:paraId="68C1A812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3C32723C" w14:textId="04C0852C" w:rsidR="00E85ED2" w:rsidRPr="0050444D" w:rsidRDefault="00E85ED2" w:rsidP="0050444D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50444D">
        <w:rPr>
          <w:rFonts w:ascii="Arial Narrow" w:hAnsi="Arial Narrow"/>
          <w:b/>
          <w:bCs/>
          <w:sz w:val="28"/>
          <w:szCs w:val="28"/>
        </w:rPr>
        <w:t>Część IV – Zakup p</w:t>
      </w:r>
      <w:r w:rsidRPr="0050444D">
        <w:rPr>
          <w:rFonts w:ascii="Arial Narrow" w:hAnsi="Arial Narrow" w:cstheme="minorHAnsi"/>
          <w:b/>
          <w:bCs/>
          <w:sz w:val="28"/>
          <w:szCs w:val="28"/>
        </w:rPr>
        <w:t xml:space="preserve">omocy dydaktycznych dla </w:t>
      </w:r>
      <w:r w:rsidRPr="0050444D">
        <w:rPr>
          <w:rFonts w:ascii="Arial Narrow" w:hAnsi="Arial Narrow"/>
          <w:b/>
          <w:bCs/>
          <w:sz w:val="28"/>
          <w:szCs w:val="28"/>
        </w:rPr>
        <w:t xml:space="preserve">Oddziału Przedszkolnego w  Zgłowiączce funkcjonującym przy Szkole Podstawowej w Zgłowiączce </w:t>
      </w:r>
    </w:p>
    <w:p w14:paraId="765549F3" w14:textId="77777777" w:rsidR="00E85ED2" w:rsidRPr="002E4DDF" w:rsidRDefault="00E85ED2" w:rsidP="00E85ED2">
      <w:pPr>
        <w:spacing w:before="120" w:after="120"/>
        <w:jc w:val="both"/>
        <w:rPr>
          <w:rFonts w:ascii="Arial Narrow" w:hAnsi="Arial Narrow" w:cstheme="minorHAnsi"/>
          <w:b/>
          <w:bCs/>
        </w:rPr>
      </w:pPr>
      <w:r w:rsidRPr="002E4DDF">
        <w:rPr>
          <w:rFonts w:ascii="Arial Narrow" w:hAnsi="Arial Narrow" w:cstheme="minorHAnsi"/>
          <w:b/>
          <w:bCs/>
        </w:rPr>
        <w:t xml:space="preserve">Miejsce dostawy: </w:t>
      </w:r>
      <w:r w:rsidRPr="002E4DDF">
        <w:rPr>
          <w:rFonts w:ascii="Arial Narrow" w:eastAsiaTheme="minorHAnsi" w:hAnsi="Arial Narrow" w:cstheme="minorHAnsi"/>
          <w:color w:val="000000" w:themeColor="text1"/>
        </w:rPr>
        <w:t xml:space="preserve">Oddział Przedszkolny w Zgłowiączce funkcjonujący przy Publicznej Szkole Podstawowej w Zgłowiączce, </w:t>
      </w:r>
      <w:r w:rsidRPr="002E4DDF">
        <w:rPr>
          <w:rFonts w:ascii="Arial Narrow" w:hAnsi="Arial Narrow" w:cstheme="minorHAnsi"/>
        </w:rPr>
        <w:t>Zgłowiączka 28, 87-890 Lubraniec</w:t>
      </w:r>
    </w:p>
    <w:p w14:paraId="4102ED88" w14:textId="77777777" w:rsidR="00E85ED2" w:rsidRPr="002E4DDF" w:rsidRDefault="00E85ED2" w:rsidP="00E85ED2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78"/>
        <w:gridCol w:w="1909"/>
        <w:gridCol w:w="631"/>
        <w:gridCol w:w="1985"/>
        <w:gridCol w:w="1843"/>
        <w:gridCol w:w="2268"/>
        <w:gridCol w:w="2268"/>
        <w:gridCol w:w="2268"/>
      </w:tblGrid>
      <w:tr w:rsidR="00AC272A" w:rsidRPr="002E4DDF" w14:paraId="26842A1D" w14:textId="4C9A6194" w:rsidTr="00DF6B4E">
        <w:tc>
          <w:tcPr>
            <w:tcW w:w="578" w:type="dxa"/>
          </w:tcPr>
          <w:p w14:paraId="285F56CB" w14:textId="77777777" w:rsidR="00AC272A" w:rsidRPr="00A53016" w:rsidRDefault="00AC272A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09" w:type="dxa"/>
          </w:tcPr>
          <w:p w14:paraId="6C918229" w14:textId="77777777" w:rsidR="00AC272A" w:rsidRPr="00A53016" w:rsidRDefault="00AC272A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631" w:type="dxa"/>
          </w:tcPr>
          <w:p w14:paraId="253B45A0" w14:textId="498FB497" w:rsidR="00AC272A" w:rsidRPr="00A53016" w:rsidRDefault="007F12C8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Ilość</w:t>
            </w:r>
          </w:p>
        </w:tc>
        <w:tc>
          <w:tcPr>
            <w:tcW w:w="1985" w:type="dxa"/>
          </w:tcPr>
          <w:p w14:paraId="61CCE98C" w14:textId="6EF24170" w:rsidR="00AC272A" w:rsidRPr="00A53016" w:rsidRDefault="007F12C8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netto za sztukę (PLN)</w:t>
            </w:r>
          </w:p>
        </w:tc>
        <w:tc>
          <w:tcPr>
            <w:tcW w:w="1843" w:type="dxa"/>
          </w:tcPr>
          <w:p w14:paraId="66640797" w14:textId="6AB53AC2" w:rsidR="00AC272A" w:rsidRPr="00A53016" w:rsidRDefault="007F12C8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268" w:type="dxa"/>
          </w:tcPr>
          <w:p w14:paraId="2C07C729" w14:textId="19DB2CA4" w:rsidR="00AC272A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Kwota podatku VAT (PLN)</w:t>
            </w:r>
          </w:p>
        </w:tc>
        <w:tc>
          <w:tcPr>
            <w:tcW w:w="2268" w:type="dxa"/>
          </w:tcPr>
          <w:p w14:paraId="49E8268C" w14:textId="35D17D83" w:rsidR="00AC272A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brutto za sztukę (PLN)</w:t>
            </w:r>
          </w:p>
        </w:tc>
        <w:tc>
          <w:tcPr>
            <w:tcW w:w="2268" w:type="dxa"/>
          </w:tcPr>
          <w:p w14:paraId="599E365E" w14:textId="6563E025" w:rsidR="00AC272A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Łączna cena (PLN) za pozycję (kolumna 3 x kolumna 7)</w:t>
            </w:r>
          </w:p>
        </w:tc>
      </w:tr>
      <w:tr w:rsidR="00AC272A" w:rsidRPr="002E4DDF" w14:paraId="1E96509E" w14:textId="2598988E" w:rsidTr="00DF6B4E">
        <w:tc>
          <w:tcPr>
            <w:tcW w:w="578" w:type="dxa"/>
          </w:tcPr>
          <w:p w14:paraId="3750507C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09" w:type="dxa"/>
          </w:tcPr>
          <w:p w14:paraId="1F2C767F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multimedialnych pomocy dydaktycznych do zajęć logopedycznych – pakiet rozszerzony</w:t>
            </w:r>
          </w:p>
        </w:tc>
        <w:tc>
          <w:tcPr>
            <w:tcW w:w="631" w:type="dxa"/>
          </w:tcPr>
          <w:p w14:paraId="4BEFB6DD" w14:textId="6C70381C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647220A" w14:textId="55CE5C4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1F1A6BC" w14:textId="68B69E2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5CCA6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23745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A214258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4CE0A76C" w14:textId="18FB241B" w:rsidTr="00DF6B4E">
        <w:tc>
          <w:tcPr>
            <w:tcW w:w="578" w:type="dxa"/>
          </w:tcPr>
          <w:p w14:paraId="079F7A78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09" w:type="dxa"/>
          </w:tcPr>
          <w:p w14:paraId="0C2A027F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Sokowirówka elektryczna</w:t>
            </w:r>
          </w:p>
        </w:tc>
        <w:tc>
          <w:tcPr>
            <w:tcW w:w="631" w:type="dxa"/>
          </w:tcPr>
          <w:p w14:paraId="3B4189EE" w14:textId="79F60C6A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5C5544CE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E3D6867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4DB21E5" w14:textId="5F96396F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B005F1" w14:textId="48B1946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01FE6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355152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A4D62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10E1960E" w14:textId="4FB7A447" w:rsidTr="00DF6B4E">
        <w:tc>
          <w:tcPr>
            <w:tcW w:w="578" w:type="dxa"/>
          </w:tcPr>
          <w:p w14:paraId="6183AEE7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09" w:type="dxa"/>
          </w:tcPr>
          <w:p w14:paraId="13D9B780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Mikser kuchenny ręczny</w:t>
            </w:r>
          </w:p>
        </w:tc>
        <w:tc>
          <w:tcPr>
            <w:tcW w:w="631" w:type="dxa"/>
          </w:tcPr>
          <w:p w14:paraId="22616C57" w14:textId="560D9D8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E85F9FC" w14:textId="52E256CA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D3EAC0" w14:textId="21263C4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6B718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0BF13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260E0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A9FDF9F" w14:textId="75F54BBA" w:rsidTr="00DF6B4E">
        <w:tc>
          <w:tcPr>
            <w:tcW w:w="578" w:type="dxa"/>
          </w:tcPr>
          <w:p w14:paraId="39464372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09" w:type="dxa"/>
          </w:tcPr>
          <w:p w14:paraId="57963445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Kociołek żeliwny do gotowania</w:t>
            </w:r>
          </w:p>
        </w:tc>
        <w:tc>
          <w:tcPr>
            <w:tcW w:w="631" w:type="dxa"/>
          </w:tcPr>
          <w:p w14:paraId="5B6A5D05" w14:textId="63612021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A7F819A" w14:textId="38115F6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9BC34B" w14:textId="502860A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CCF26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CFCCF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67245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0C5001D4" w14:textId="35E91A1B" w:rsidTr="00DF6B4E">
        <w:tc>
          <w:tcPr>
            <w:tcW w:w="578" w:type="dxa"/>
          </w:tcPr>
          <w:p w14:paraId="6252CC9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1909" w:type="dxa"/>
          </w:tcPr>
          <w:p w14:paraId="1D80E554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Waga kuchenna elektroniczna</w:t>
            </w:r>
          </w:p>
        </w:tc>
        <w:tc>
          <w:tcPr>
            <w:tcW w:w="631" w:type="dxa"/>
          </w:tcPr>
          <w:p w14:paraId="74EA7AC4" w14:textId="201A74E5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2749455" w14:textId="097CFF0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D6B66B5" w14:textId="0D86DA9A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AFAED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D7F41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9B601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07ED192B" w14:textId="45C31E5D" w:rsidTr="00DF6B4E">
        <w:tc>
          <w:tcPr>
            <w:tcW w:w="578" w:type="dxa"/>
          </w:tcPr>
          <w:p w14:paraId="7462CDD9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1909" w:type="dxa"/>
          </w:tcPr>
          <w:p w14:paraId="0D7FE1A4" w14:textId="6F47C383" w:rsidR="00AC272A" w:rsidRPr="00A53016" w:rsidRDefault="00FF19CA" w:rsidP="00FF19C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Foremki </w:t>
            </w:r>
            <w:r w:rsidR="00AC272A" w:rsidRPr="00A53016">
              <w:rPr>
                <w:rFonts w:ascii="Arial Narrow" w:hAnsi="Arial Narrow"/>
                <w:sz w:val="22"/>
                <w:szCs w:val="22"/>
              </w:rPr>
              <w:t xml:space="preserve"> do pieczenia</w:t>
            </w:r>
          </w:p>
        </w:tc>
        <w:tc>
          <w:tcPr>
            <w:tcW w:w="631" w:type="dxa"/>
          </w:tcPr>
          <w:p w14:paraId="71474D10" w14:textId="3203460A" w:rsidR="00AC272A" w:rsidRPr="00A53016" w:rsidRDefault="00AC272A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76457F8" w14:textId="0F4E2479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8FBA5B" w14:textId="1B510C36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93DD0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14D9A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70A9D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1AD31DD" w14:textId="223108C2" w:rsidTr="00DF6B4E">
        <w:tc>
          <w:tcPr>
            <w:tcW w:w="578" w:type="dxa"/>
          </w:tcPr>
          <w:p w14:paraId="2DEB2D83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909" w:type="dxa"/>
          </w:tcPr>
          <w:p w14:paraId="323DB87B" w14:textId="3902E2A1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Deski do krojenia </w:t>
            </w:r>
          </w:p>
        </w:tc>
        <w:tc>
          <w:tcPr>
            <w:tcW w:w="631" w:type="dxa"/>
          </w:tcPr>
          <w:p w14:paraId="04DB21E0" w14:textId="79BCDF46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65AF4406" w14:textId="1C557C8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D1761F" w14:textId="43D9F9E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D08EA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BB180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29B7E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56EB5B42" w14:textId="31818A1D" w:rsidTr="00DF6B4E">
        <w:tc>
          <w:tcPr>
            <w:tcW w:w="578" w:type="dxa"/>
          </w:tcPr>
          <w:p w14:paraId="1C5EEABE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1909" w:type="dxa"/>
          </w:tcPr>
          <w:p w14:paraId="00602D74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kucharski dla dzieci – fartuszek i czapka</w:t>
            </w:r>
          </w:p>
        </w:tc>
        <w:tc>
          <w:tcPr>
            <w:tcW w:w="631" w:type="dxa"/>
          </w:tcPr>
          <w:p w14:paraId="04BC77FD" w14:textId="536F17F3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4D53C4E8" w14:textId="57DF6F60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B5CFA3" w14:textId="1697C7FA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B9300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2725B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9C48E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2F2D421" w14:textId="73A5EC55" w:rsidTr="00DF6B4E">
        <w:tc>
          <w:tcPr>
            <w:tcW w:w="578" w:type="dxa"/>
          </w:tcPr>
          <w:p w14:paraId="1E18D1EA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1909" w:type="dxa"/>
          </w:tcPr>
          <w:p w14:paraId="3939B6CE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Szarfy do zajęć rytmicznych</w:t>
            </w:r>
          </w:p>
        </w:tc>
        <w:tc>
          <w:tcPr>
            <w:tcW w:w="631" w:type="dxa"/>
          </w:tcPr>
          <w:p w14:paraId="7626CA89" w14:textId="7BCA2D7D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934D178" w14:textId="45DA142F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54D16C" w14:textId="31C0A080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F339C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98276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6862F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04445182" w14:textId="22A9F274" w:rsidTr="00DF6B4E">
        <w:tc>
          <w:tcPr>
            <w:tcW w:w="578" w:type="dxa"/>
          </w:tcPr>
          <w:p w14:paraId="68C0E328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1909" w:type="dxa"/>
          </w:tcPr>
          <w:p w14:paraId="4AD76865" w14:textId="77777777" w:rsidR="00AC272A" w:rsidRPr="00A53016" w:rsidRDefault="00AC272A" w:rsidP="00FF19CA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Woreczki z wypełnieniem do zajęć rytmicznych</w:t>
            </w:r>
          </w:p>
        </w:tc>
        <w:tc>
          <w:tcPr>
            <w:tcW w:w="631" w:type="dxa"/>
          </w:tcPr>
          <w:p w14:paraId="44CCD5FD" w14:textId="1640124B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13A28F3" w14:textId="29D22F99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41A42E" w14:textId="5A45261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BA4A8F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BC66F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C7199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48A76C18" w14:textId="2D2E9532" w:rsidTr="00DF6B4E">
        <w:tc>
          <w:tcPr>
            <w:tcW w:w="578" w:type="dxa"/>
          </w:tcPr>
          <w:p w14:paraId="4BF78A3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1909" w:type="dxa"/>
          </w:tcPr>
          <w:p w14:paraId="727DE842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Wstążki gimnastyczne</w:t>
            </w:r>
          </w:p>
        </w:tc>
        <w:tc>
          <w:tcPr>
            <w:tcW w:w="631" w:type="dxa"/>
          </w:tcPr>
          <w:p w14:paraId="63441BC5" w14:textId="34F8D289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6EA2EB4" w14:textId="5507F0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0E9CF0" w14:textId="7F78B6C0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FB5F7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24041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1E6E1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A154B06" w14:textId="7D713FEA" w:rsidTr="00DF6B4E">
        <w:tc>
          <w:tcPr>
            <w:tcW w:w="578" w:type="dxa"/>
          </w:tcPr>
          <w:p w14:paraId="59EAA471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909" w:type="dxa"/>
          </w:tcPr>
          <w:p w14:paraId="19B3671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Chustki tiulowe</w:t>
            </w:r>
          </w:p>
        </w:tc>
        <w:tc>
          <w:tcPr>
            <w:tcW w:w="631" w:type="dxa"/>
          </w:tcPr>
          <w:p w14:paraId="128656EA" w14:textId="2CA0E3DE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6C11105" w14:textId="217E814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B6C7A0" w14:textId="4DF0948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9B04F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47BB6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ADE79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676E5C17" w14:textId="369BA317" w:rsidTr="00DF6B4E">
        <w:tc>
          <w:tcPr>
            <w:tcW w:w="578" w:type="dxa"/>
          </w:tcPr>
          <w:p w14:paraId="5DEBEF6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909" w:type="dxa"/>
          </w:tcPr>
          <w:p w14:paraId="3F4D4F63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Grzechotki drewniane – wielokolorowe</w:t>
            </w:r>
          </w:p>
        </w:tc>
        <w:tc>
          <w:tcPr>
            <w:tcW w:w="631" w:type="dxa"/>
          </w:tcPr>
          <w:p w14:paraId="13EB6F8B" w14:textId="7EDC7501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A22F486" w14:textId="73A02622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0B8808" w14:textId="0D32DEF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AFA60A6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7AD90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CC8B97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207AC15" w14:textId="4113D85A" w:rsidTr="00DF6B4E">
        <w:tc>
          <w:tcPr>
            <w:tcW w:w="578" w:type="dxa"/>
          </w:tcPr>
          <w:p w14:paraId="0FCFDF9C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1909" w:type="dxa"/>
          </w:tcPr>
          <w:p w14:paraId="34C223D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Tamburyna</w:t>
            </w:r>
          </w:p>
        </w:tc>
        <w:tc>
          <w:tcPr>
            <w:tcW w:w="631" w:type="dxa"/>
          </w:tcPr>
          <w:p w14:paraId="16E4A8A0" w14:textId="0CE08203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5D25AF3B" w14:textId="7AEED6E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C0519D" w14:textId="61E3CAF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8DC0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AFBDB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15FCCE3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560413B" w14:textId="4343F249" w:rsidTr="00DF6B4E">
        <w:tc>
          <w:tcPr>
            <w:tcW w:w="578" w:type="dxa"/>
          </w:tcPr>
          <w:p w14:paraId="6B61765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1909" w:type="dxa"/>
          </w:tcPr>
          <w:p w14:paraId="1507051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Zewnętrzna stacja muzyczna dla dzieci – zestaw instrumentów dźwiękowych</w:t>
            </w:r>
          </w:p>
        </w:tc>
        <w:tc>
          <w:tcPr>
            <w:tcW w:w="631" w:type="dxa"/>
          </w:tcPr>
          <w:p w14:paraId="58B55AE5" w14:textId="1BE86AAF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06CF7B5" w14:textId="2B5CCBC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679F8A" w14:textId="37B81079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0ED20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6C1DD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B2C1D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DF8167B" w14:textId="04C367D2" w:rsidTr="00DF6B4E">
        <w:tc>
          <w:tcPr>
            <w:tcW w:w="578" w:type="dxa"/>
          </w:tcPr>
          <w:p w14:paraId="48B354F1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1909" w:type="dxa"/>
          </w:tcPr>
          <w:p w14:paraId="22CE7998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bibuły dekoracyjnej</w:t>
            </w:r>
          </w:p>
        </w:tc>
        <w:tc>
          <w:tcPr>
            <w:tcW w:w="631" w:type="dxa"/>
          </w:tcPr>
          <w:p w14:paraId="661B801A" w14:textId="56E442F6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80E5503" w14:textId="6D5A2C0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E03FAF" w14:textId="220322C9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A3B2B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838C6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72896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42452971" w14:textId="600F05E5" w:rsidTr="00DF6B4E">
        <w:tc>
          <w:tcPr>
            <w:tcW w:w="578" w:type="dxa"/>
          </w:tcPr>
          <w:p w14:paraId="31835AD4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1909" w:type="dxa"/>
          </w:tcPr>
          <w:p w14:paraId="1740517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krepiny dekoracyjnej</w:t>
            </w:r>
          </w:p>
        </w:tc>
        <w:tc>
          <w:tcPr>
            <w:tcW w:w="631" w:type="dxa"/>
          </w:tcPr>
          <w:p w14:paraId="1981B233" w14:textId="59570EE4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1F9E06F3" w14:textId="5C95C43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7D6981" w14:textId="37589696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971B0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446813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62003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EB36DEA" w14:textId="39AF8956" w:rsidTr="00DF6B4E">
        <w:tc>
          <w:tcPr>
            <w:tcW w:w="578" w:type="dxa"/>
          </w:tcPr>
          <w:p w14:paraId="7253BB0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1909" w:type="dxa"/>
          </w:tcPr>
          <w:p w14:paraId="1139DED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Klej w sztyfcie</w:t>
            </w:r>
          </w:p>
        </w:tc>
        <w:tc>
          <w:tcPr>
            <w:tcW w:w="631" w:type="dxa"/>
          </w:tcPr>
          <w:p w14:paraId="7427CBD4" w14:textId="53409B42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1985" w:type="dxa"/>
          </w:tcPr>
          <w:p w14:paraId="35C37469" w14:textId="3E74AF2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55A54E" w14:textId="789670D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FD889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A1C0E8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34810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6076C44D" w14:textId="5F46F31C" w:rsidTr="00DF6B4E">
        <w:tc>
          <w:tcPr>
            <w:tcW w:w="578" w:type="dxa"/>
          </w:tcPr>
          <w:p w14:paraId="048C75EA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1909" w:type="dxa"/>
          </w:tcPr>
          <w:p w14:paraId="1B94459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Klej płynny „magiczny” w tubie z dozownikiem</w:t>
            </w:r>
          </w:p>
        </w:tc>
        <w:tc>
          <w:tcPr>
            <w:tcW w:w="631" w:type="dxa"/>
          </w:tcPr>
          <w:p w14:paraId="223D5797" w14:textId="07100654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26561120" w14:textId="0D49EF9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DBC739" w14:textId="1D70D93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A66612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F91847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E965E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73BD7B3" w14:textId="77F6CB2B" w:rsidTr="00DF6B4E">
        <w:tc>
          <w:tcPr>
            <w:tcW w:w="578" w:type="dxa"/>
          </w:tcPr>
          <w:p w14:paraId="47559BB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1909" w:type="dxa"/>
          </w:tcPr>
          <w:p w14:paraId="3A435183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Farby plakatowe – zestaw 12 kolorów</w:t>
            </w:r>
          </w:p>
        </w:tc>
        <w:tc>
          <w:tcPr>
            <w:tcW w:w="631" w:type="dxa"/>
          </w:tcPr>
          <w:p w14:paraId="439AD180" w14:textId="0BCE38E2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2563FD35" w14:textId="1391D5B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F5AEB4" w14:textId="6879612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51D7D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3F514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DD2DA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21E67027" w14:textId="2D2E25D5" w:rsidTr="00DF6B4E">
        <w:tc>
          <w:tcPr>
            <w:tcW w:w="578" w:type="dxa"/>
          </w:tcPr>
          <w:p w14:paraId="4DCEE397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1909" w:type="dxa"/>
          </w:tcPr>
          <w:p w14:paraId="14FDF18C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Farby akwarelowe – zestaw 12 kolorów</w:t>
            </w:r>
          </w:p>
        </w:tc>
        <w:tc>
          <w:tcPr>
            <w:tcW w:w="631" w:type="dxa"/>
          </w:tcPr>
          <w:p w14:paraId="6D284B98" w14:textId="31EF57C4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3DE8E7DA" w14:textId="607644C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1363BF" w14:textId="5CC08334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94188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67E4B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6E2A0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6090286A" w14:textId="434E4919" w:rsidTr="00DF6B4E">
        <w:tc>
          <w:tcPr>
            <w:tcW w:w="578" w:type="dxa"/>
          </w:tcPr>
          <w:p w14:paraId="206952E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1909" w:type="dxa"/>
          </w:tcPr>
          <w:p w14:paraId="039D1287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piankowych ozdób samoprzylepnych – różne kształty</w:t>
            </w:r>
          </w:p>
        </w:tc>
        <w:tc>
          <w:tcPr>
            <w:tcW w:w="631" w:type="dxa"/>
          </w:tcPr>
          <w:p w14:paraId="5A699B3D" w14:textId="5721FCEA" w:rsidR="00AC272A" w:rsidRPr="00A53016" w:rsidRDefault="007F12C8" w:rsidP="00A53016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1540</w:t>
            </w:r>
          </w:p>
          <w:p w14:paraId="2075631B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267C485" w14:textId="338F8E7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EB079E" w14:textId="343A16F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02B68F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EDE4DF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570AA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56CBD0D4" w14:textId="7F40F9A4" w:rsidTr="00DF6B4E">
        <w:tc>
          <w:tcPr>
            <w:tcW w:w="578" w:type="dxa"/>
          </w:tcPr>
          <w:p w14:paraId="156B59A1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1909" w:type="dxa"/>
          </w:tcPr>
          <w:p w14:paraId="525A3746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Styropianowe bombki do dekoracji</w:t>
            </w:r>
          </w:p>
        </w:tc>
        <w:tc>
          <w:tcPr>
            <w:tcW w:w="631" w:type="dxa"/>
          </w:tcPr>
          <w:p w14:paraId="6A0764B3" w14:textId="255966CA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8AF12ED" w14:textId="709691C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75D727" w14:textId="703306B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B9E0D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75D83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B5F94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5B7DB50F" w14:textId="3228AD1A" w:rsidTr="00DF6B4E">
        <w:tc>
          <w:tcPr>
            <w:tcW w:w="578" w:type="dxa"/>
          </w:tcPr>
          <w:p w14:paraId="641730CD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1909" w:type="dxa"/>
          </w:tcPr>
          <w:p w14:paraId="68B815DE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Styropianowe jajka do dekoracji</w:t>
            </w:r>
          </w:p>
        </w:tc>
        <w:tc>
          <w:tcPr>
            <w:tcW w:w="631" w:type="dxa"/>
          </w:tcPr>
          <w:p w14:paraId="792BC6FA" w14:textId="71C91B03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F7D6327" w14:textId="29323EA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518C3C" w14:textId="5B6412C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FF8DE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A2FC6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857A9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F5C8F84" w14:textId="64BDAD67" w:rsidTr="00DF6B4E">
        <w:tc>
          <w:tcPr>
            <w:tcW w:w="578" w:type="dxa"/>
          </w:tcPr>
          <w:p w14:paraId="0097E36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1909" w:type="dxa"/>
          </w:tcPr>
          <w:p w14:paraId="5DFCCAC7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Papier o zróżnicowanej fakturze – zestaw 8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kolorów</w:t>
            </w:r>
          </w:p>
        </w:tc>
        <w:tc>
          <w:tcPr>
            <w:tcW w:w="631" w:type="dxa"/>
          </w:tcPr>
          <w:p w14:paraId="45FC09A3" w14:textId="60DCA045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15</w:t>
            </w:r>
          </w:p>
        </w:tc>
        <w:tc>
          <w:tcPr>
            <w:tcW w:w="1985" w:type="dxa"/>
          </w:tcPr>
          <w:p w14:paraId="710A933F" w14:textId="26BD499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BFBA58" w14:textId="07997F82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B33818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3B1F7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B2367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4F804DD" w14:textId="5EE12CBB" w:rsidTr="00DF6B4E">
        <w:tc>
          <w:tcPr>
            <w:tcW w:w="578" w:type="dxa"/>
          </w:tcPr>
          <w:p w14:paraId="1CFABB1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1909" w:type="dxa"/>
          </w:tcPr>
          <w:p w14:paraId="59E7DF7B" w14:textId="31AA307F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Kredki woskowe grube </w:t>
            </w:r>
          </w:p>
        </w:tc>
        <w:tc>
          <w:tcPr>
            <w:tcW w:w="631" w:type="dxa"/>
          </w:tcPr>
          <w:p w14:paraId="2F755D22" w14:textId="69134011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482A6F6" w14:textId="7962EB02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4BFB64" w14:textId="46BDC60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BDA9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09BDC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7DDB2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0842791" w14:textId="1A4E0DA4" w:rsidTr="00DF6B4E">
        <w:tc>
          <w:tcPr>
            <w:tcW w:w="578" w:type="dxa"/>
          </w:tcPr>
          <w:p w14:paraId="69DF94C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1909" w:type="dxa"/>
          </w:tcPr>
          <w:p w14:paraId="415CB339" w14:textId="39C3C08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Kredki świecowe </w:t>
            </w:r>
          </w:p>
        </w:tc>
        <w:tc>
          <w:tcPr>
            <w:tcW w:w="631" w:type="dxa"/>
          </w:tcPr>
          <w:p w14:paraId="1C546C5F" w14:textId="59C234A6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6DCE4A1B" w14:textId="116892C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FDE698" w14:textId="62DE9E3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2C7143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F7AC02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6DFA5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21A7C144" w14:textId="792A7495" w:rsidTr="00DF6B4E">
        <w:tc>
          <w:tcPr>
            <w:tcW w:w="578" w:type="dxa"/>
          </w:tcPr>
          <w:p w14:paraId="58EEB10D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1909" w:type="dxa"/>
          </w:tcPr>
          <w:p w14:paraId="580B3595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Nożyczki szkolne</w:t>
            </w:r>
          </w:p>
        </w:tc>
        <w:tc>
          <w:tcPr>
            <w:tcW w:w="631" w:type="dxa"/>
          </w:tcPr>
          <w:p w14:paraId="41138A9E" w14:textId="3672CC6D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25B9A20C" w14:textId="3C75322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D8A673F" w14:textId="73D48EBF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D10E73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9513EC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C77E2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64F88AB2" w14:textId="3C405C8A" w:rsidTr="00DF6B4E">
        <w:tc>
          <w:tcPr>
            <w:tcW w:w="578" w:type="dxa"/>
          </w:tcPr>
          <w:p w14:paraId="3BAE1E54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1909" w:type="dxa"/>
          </w:tcPr>
          <w:p w14:paraId="21CE4114" w14:textId="046A3BA5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Flamastry </w:t>
            </w:r>
          </w:p>
        </w:tc>
        <w:tc>
          <w:tcPr>
            <w:tcW w:w="631" w:type="dxa"/>
          </w:tcPr>
          <w:p w14:paraId="00A35777" w14:textId="7CD7ABB8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155F1061" w14:textId="7470F454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B0409CA" w14:textId="7711798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4B6DD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9465B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2AEC08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25D8F57D" w14:textId="65ADB6D6" w:rsidTr="00DF6B4E">
        <w:tc>
          <w:tcPr>
            <w:tcW w:w="578" w:type="dxa"/>
          </w:tcPr>
          <w:p w14:paraId="2DEDBE1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1909" w:type="dxa"/>
          </w:tcPr>
          <w:p w14:paraId="14A2094B" w14:textId="1D6F140D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Plastelina </w:t>
            </w:r>
          </w:p>
        </w:tc>
        <w:tc>
          <w:tcPr>
            <w:tcW w:w="631" w:type="dxa"/>
          </w:tcPr>
          <w:p w14:paraId="274B37AC" w14:textId="5396B812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0BA38885" w14:textId="1D5A6D4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BB9114A" w14:textId="2C5A401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D14CF3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1E2D3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4C17F7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4C8EC1B" w14:textId="064051F9" w:rsidTr="00DF6B4E">
        <w:tc>
          <w:tcPr>
            <w:tcW w:w="578" w:type="dxa"/>
          </w:tcPr>
          <w:p w14:paraId="0F4E795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1909" w:type="dxa"/>
          </w:tcPr>
          <w:p w14:paraId="509158D7" w14:textId="3CD26150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Blok rysunkowy biały </w:t>
            </w:r>
          </w:p>
        </w:tc>
        <w:tc>
          <w:tcPr>
            <w:tcW w:w="631" w:type="dxa"/>
          </w:tcPr>
          <w:p w14:paraId="730A1B53" w14:textId="6CDD38BD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65C73C95" w14:textId="133519B0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6BFCAB" w14:textId="311F275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887BB2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6C3AE6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957ED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0C45F5A" w14:textId="3E30FA71" w:rsidTr="00DF6B4E">
        <w:tc>
          <w:tcPr>
            <w:tcW w:w="578" w:type="dxa"/>
          </w:tcPr>
          <w:p w14:paraId="5B16CCA8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1909" w:type="dxa"/>
          </w:tcPr>
          <w:p w14:paraId="14B624D2" w14:textId="649D2C49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Blok techniczny biały </w:t>
            </w:r>
          </w:p>
        </w:tc>
        <w:tc>
          <w:tcPr>
            <w:tcW w:w="631" w:type="dxa"/>
          </w:tcPr>
          <w:p w14:paraId="2AAF5353" w14:textId="2A862A29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231C521F" w14:textId="347719FB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087473B" w14:textId="772729AF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E51AC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FE784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049B3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48A3098E" w14:textId="63C26DFB" w:rsidTr="00DF6B4E">
        <w:tc>
          <w:tcPr>
            <w:tcW w:w="578" w:type="dxa"/>
          </w:tcPr>
          <w:p w14:paraId="788ACD0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1909" w:type="dxa"/>
          </w:tcPr>
          <w:p w14:paraId="7FE82409" w14:textId="5803B61F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Papier kolorowy </w:t>
            </w:r>
          </w:p>
        </w:tc>
        <w:tc>
          <w:tcPr>
            <w:tcW w:w="631" w:type="dxa"/>
          </w:tcPr>
          <w:p w14:paraId="07BB6AC7" w14:textId="07EB8BAE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3BFC115C" w14:textId="6ADB045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032D1AF" w14:textId="5C3EA8B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3815D2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D1C04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02259A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0B0CA551" w14:textId="2E69629B" w:rsidTr="00DF6B4E">
        <w:tc>
          <w:tcPr>
            <w:tcW w:w="578" w:type="dxa"/>
          </w:tcPr>
          <w:p w14:paraId="31B26467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1909" w:type="dxa"/>
          </w:tcPr>
          <w:p w14:paraId="23C298C3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Blok techniczny kolorowy</w:t>
            </w:r>
          </w:p>
        </w:tc>
        <w:tc>
          <w:tcPr>
            <w:tcW w:w="631" w:type="dxa"/>
          </w:tcPr>
          <w:p w14:paraId="7B6B4668" w14:textId="0E5829C8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5D78EE41" w14:textId="048B5340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5911CD" w14:textId="6F43511A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26B59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5602D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F8B01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7190A19B" w14:textId="2E88761E" w:rsidTr="00DF6B4E">
        <w:tc>
          <w:tcPr>
            <w:tcW w:w="578" w:type="dxa"/>
          </w:tcPr>
          <w:p w14:paraId="7F2EBE9B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35.</w:t>
            </w:r>
          </w:p>
        </w:tc>
        <w:tc>
          <w:tcPr>
            <w:tcW w:w="1909" w:type="dxa"/>
          </w:tcPr>
          <w:p w14:paraId="3F534AA0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Wycinanka duża samoprzylepna </w:t>
            </w:r>
          </w:p>
        </w:tc>
        <w:tc>
          <w:tcPr>
            <w:tcW w:w="631" w:type="dxa"/>
          </w:tcPr>
          <w:p w14:paraId="7962C1F3" w14:textId="41B3FEB6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5CB781B5" w14:textId="1D4D2E3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F7F578" w14:textId="70057B04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ABBFE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56B32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42817D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5F58D390" w14:textId="5128779D" w:rsidTr="00DF6B4E">
        <w:tc>
          <w:tcPr>
            <w:tcW w:w="578" w:type="dxa"/>
          </w:tcPr>
          <w:p w14:paraId="5494AD2B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36.</w:t>
            </w:r>
          </w:p>
        </w:tc>
        <w:tc>
          <w:tcPr>
            <w:tcW w:w="1909" w:type="dxa"/>
          </w:tcPr>
          <w:p w14:paraId="66C4402E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Zestaw pędzli </w:t>
            </w:r>
          </w:p>
        </w:tc>
        <w:tc>
          <w:tcPr>
            <w:tcW w:w="631" w:type="dxa"/>
          </w:tcPr>
          <w:p w14:paraId="11DF24B1" w14:textId="67068762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388F5712" w14:textId="546C5D1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0C0CED" w14:textId="34F27482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0D819E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D295D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81A551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4CE6521" w14:textId="40AFE1C1" w:rsidTr="00DF6B4E">
        <w:tc>
          <w:tcPr>
            <w:tcW w:w="578" w:type="dxa"/>
          </w:tcPr>
          <w:p w14:paraId="6DB911B4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37.</w:t>
            </w:r>
          </w:p>
        </w:tc>
        <w:tc>
          <w:tcPr>
            <w:tcW w:w="1909" w:type="dxa"/>
          </w:tcPr>
          <w:p w14:paraId="6FE910C9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Ścianka prezentacyjna tekstylna - 1 moduł</w:t>
            </w:r>
          </w:p>
          <w:p w14:paraId="5B35EC86" w14:textId="77777777" w:rsidR="00AC272A" w:rsidRPr="00A53016" w:rsidRDefault="00AC272A" w:rsidP="00A5301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31" w:type="dxa"/>
          </w:tcPr>
          <w:p w14:paraId="73C0FB2C" w14:textId="0084A2D5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D70B02F" w14:textId="3077DF0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23D5CF" w14:textId="5C3D2316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140BA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39221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746DF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26DA78CD" w14:textId="2BABC086" w:rsidTr="00DF6B4E">
        <w:tc>
          <w:tcPr>
            <w:tcW w:w="578" w:type="dxa"/>
          </w:tcPr>
          <w:p w14:paraId="6D0A7170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38.</w:t>
            </w:r>
          </w:p>
        </w:tc>
        <w:tc>
          <w:tcPr>
            <w:tcW w:w="1909" w:type="dxa"/>
          </w:tcPr>
          <w:p w14:paraId="44AEB658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Domino edukacyjne do nauki języka angielskiego – zestaw obrazkowo-wyrazowy</w:t>
            </w:r>
          </w:p>
        </w:tc>
        <w:tc>
          <w:tcPr>
            <w:tcW w:w="631" w:type="dxa"/>
          </w:tcPr>
          <w:p w14:paraId="6029D9D2" w14:textId="7B676BE4" w:rsidR="00AC272A" w:rsidRPr="00A53016" w:rsidRDefault="007F12C8" w:rsidP="00A53016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09643E7" w14:textId="4BDF2FF1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B7BCFF" w14:textId="01B3054E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9375F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E273E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05B110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5ACD15F" w14:textId="3066B198" w:rsidTr="00DF6B4E">
        <w:tc>
          <w:tcPr>
            <w:tcW w:w="578" w:type="dxa"/>
          </w:tcPr>
          <w:p w14:paraId="2659151C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39.</w:t>
            </w:r>
          </w:p>
        </w:tc>
        <w:tc>
          <w:tcPr>
            <w:tcW w:w="1909" w:type="dxa"/>
          </w:tcPr>
          <w:p w14:paraId="428B9555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typu „bingo” – rozpoznawanie dźwięków zwierząt, natury, miasta i domu</w:t>
            </w:r>
          </w:p>
        </w:tc>
        <w:tc>
          <w:tcPr>
            <w:tcW w:w="631" w:type="dxa"/>
          </w:tcPr>
          <w:p w14:paraId="0BBDC4DA" w14:textId="49A2F19B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0A358975" w14:textId="2961C84C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E71210" w14:textId="4C3F09A4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7DE4C9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01BFD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B7D494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2AA6B977" w14:textId="1D633318" w:rsidTr="00DF6B4E">
        <w:tc>
          <w:tcPr>
            <w:tcW w:w="578" w:type="dxa"/>
          </w:tcPr>
          <w:p w14:paraId="41E8F005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40.</w:t>
            </w:r>
          </w:p>
        </w:tc>
        <w:tc>
          <w:tcPr>
            <w:tcW w:w="1909" w:type="dxa"/>
          </w:tcPr>
          <w:p w14:paraId="204CC6BC" w14:textId="77777777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Żelowa poduszka sensoryczna do siedzenia</w:t>
            </w:r>
          </w:p>
        </w:tc>
        <w:tc>
          <w:tcPr>
            <w:tcW w:w="631" w:type="dxa"/>
          </w:tcPr>
          <w:p w14:paraId="3C70E8BF" w14:textId="0B1B9C5B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529DC80B" w14:textId="716869F5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1033FA" w14:textId="274DDEC8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A5C47C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9C3F9F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ABE6FB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C272A" w:rsidRPr="002E4DDF" w14:paraId="3629658E" w14:textId="3AC8D4B2" w:rsidTr="00DF6B4E">
        <w:tc>
          <w:tcPr>
            <w:tcW w:w="578" w:type="dxa"/>
          </w:tcPr>
          <w:p w14:paraId="5925D42F" w14:textId="77777777" w:rsidR="00AC272A" w:rsidRPr="00A53016" w:rsidRDefault="00AC272A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41.</w:t>
            </w:r>
          </w:p>
        </w:tc>
        <w:tc>
          <w:tcPr>
            <w:tcW w:w="1909" w:type="dxa"/>
          </w:tcPr>
          <w:p w14:paraId="1B49F3A1" w14:textId="392BDA00" w:rsidR="00AC272A" w:rsidRPr="00A53016" w:rsidRDefault="00AC272A" w:rsidP="00A53016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Domek lustrzany z wyposażeniem </w:t>
            </w:r>
          </w:p>
        </w:tc>
        <w:tc>
          <w:tcPr>
            <w:tcW w:w="631" w:type="dxa"/>
          </w:tcPr>
          <w:p w14:paraId="042A6CFA" w14:textId="3D4A08C1" w:rsidR="00AC272A" w:rsidRPr="00A53016" w:rsidRDefault="007F12C8" w:rsidP="00A5301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AA374AE" w14:textId="5235ACCD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BC02A74" w14:textId="4DB5CAE6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9D0F8D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9C6458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947C45" w14:textId="77777777" w:rsidR="00AC272A" w:rsidRPr="00A53016" w:rsidRDefault="00AC272A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29C203" w14:textId="77777777" w:rsidR="00E85ED2" w:rsidRPr="002E4DDF" w:rsidRDefault="00E85ED2" w:rsidP="00E85ED2">
      <w:pPr>
        <w:jc w:val="both"/>
        <w:rPr>
          <w:rFonts w:ascii="Arial Narrow" w:hAnsi="Arial Narrow"/>
        </w:rPr>
      </w:pPr>
    </w:p>
    <w:p w14:paraId="1423FC75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57EEF1D6" w14:textId="77777777" w:rsidR="00A53016" w:rsidRDefault="00A53016" w:rsidP="00E85ED2">
      <w:pPr>
        <w:rPr>
          <w:rFonts w:ascii="Arial Narrow" w:hAnsi="Arial Narrow"/>
          <w:b/>
          <w:bCs/>
        </w:rPr>
      </w:pPr>
    </w:p>
    <w:p w14:paraId="7604ED97" w14:textId="4398CCA0" w:rsidR="00E85ED2" w:rsidRPr="0050444D" w:rsidRDefault="00E85ED2" w:rsidP="00E85ED2">
      <w:pPr>
        <w:rPr>
          <w:rFonts w:ascii="Arial Narrow" w:hAnsi="Arial Narrow"/>
          <w:b/>
          <w:bCs/>
          <w:sz w:val="28"/>
          <w:szCs w:val="28"/>
        </w:rPr>
      </w:pPr>
      <w:r w:rsidRPr="0050444D">
        <w:rPr>
          <w:rFonts w:ascii="Arial Narrow" w:hAnsi="Arial Narrow"/>
          <w:b/>
          <w:bCs/>
          <w:sz w:val="28"/>
          <w:szCs w:val="28"/>
        </w:rPr>
        <w:t>Część V – Zakup p</w:t>
      </w:r>
      <w:r w:rsidRPr="0050444D">
        <w:rPr>
          <w:rFonts w:ascii="Arial Narrow" w:hAnsi="Arial Narrow" w:cstheme="minorHAnsi"/>
          <w:b/>
          <w:bCs/>
          <w:sz w:val="28"/>
          <w:szCs w:val="28"/>
        </w:rPr>
        <w:t xml:space="preserve">omocy dydaktycznych dla </w:t>
      </w:r>
      <w:r w:rsidRPr="0050444D">
        <w:rPr>
          <w:rFonts w:ascii="Arial Narrow" w:hAnsi="Arial Narrow"/>
          <w:b/>
          <w:bCs/>
          <w:sz w:val="28"/>
          <w:szCs w:val="28"/>
        </w:rPr>
        <w:t xml:space="preserve">Przedszkola Samorządowego z Oddziałem Integracyjnym Gminy i Miasta Lubraniec </w:t>
      </w:r>
    </w:p>
    <w:p w14:paraId="33ADF2DB" w14:textId="77777777" w:rsidR="002E4DDF" w:rsidRPr="002E4DDF" w:rsidRDefault="002E4DDF" w:rsidP="00E85ED2">
      <w:pPr>
        <w:suppressAutoHyphens/>
        <w:jc w:val="both"/>
        <w:rPr>
          <w:rFonts w:ascii="Arial Narrow" w:hAnsi="Arial Narrow" w:cstheme="minorHAnsi"/>
          <w:b/>
          <w:bCs/>
        </w:rPr>
      </w:pPr>
    </w:p>
    <w:p w14:paraId="361BA77A" w14:textId="012CEDDD" w:rsidR="00E85ED2" w:rsidRPr="002E4DDF" w:rsidRDefault="00E85ED2" w:rsidP="00E85ED2">
      <w:pPr>
        <w:suppressAutoHyphens/>
        <w:jc w:val="both"/>
        <w:rPr>
          <w:rFonts w:ascii="Arial Narrow" w:hAnsi="Arial Narrow" w:cstheme="minorHAnsi"/>
        </w:rPr>
      </w:pPr>
      <w:r w:rsidRPr="002E4DDF">
        <w:rPr>
          <w:rFonts w:ascii="Arial Narrow" w:hAnsi="Arial Narrow" w:cstheme="minorHAnsi"/>
          <w:b/>
          <w:bCs/>
        </w:rPr>
        <w:t xml:space="preserve">Miejsce dostawy: </w:t>
      </w:r>
      <w:r w:rsidRPr="002E4DDF">
        <w:rPr>
          <w:rFonts w:ascii="Arial Narrow" w:eastAsiaTheme="minorHAnsi" w:hAnsi="Arial Narrow" w:cstheme="minorHAnsi"/>
          <w:color w:val="000000" w:themeColor="text1"/>
        </w:rPr>
        <w:t xml:space="preserve">Przedszkole Samorządowe z Oddziałem Integracyjnym Gminy i Miasta Lubraniec, ul. Nowa 4, 87-890 Lubraniec </w:t>
      </w:r>
    </w:p>
    <w:p w14:paraId="5DF4C344" w14:textId="77777777" w:rsidR="00E85ED2" w:rsidRPr="002E4DDF" w:rsidRDefault="00E85ED2" w:rsidP="00E85ED2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77"/>
        <w:gridCol w:w="2002"/>
        <w:gridCol w:w="628"/>
        <w:gridCol w:w="1983"/>
        <w:gridCol w:w="1982"/>
        <w:gridCol w:w="1982"/>
        <w:gridCol w:w="2549"/>
        <w:gridCol w:w="2125"/>
      </w:tblGrid>
      <w:tr w:rsidR="007F12C8" w:rsidRPr="00A53016" w14:paraId="2901B9AE" w14:textId="00E46365" w:rsidTr="002E4DDF">
        <w:tc>
          <w:tcPr>
            <w:tcW w:w="577" w:type="dxa"/>
          </w:tcPr>
          <w:p w14:paraId="11F400A4" w14:textId="77777777" w:rsidR="007F12C8" w:rsidRPr="00A53016" w:rsidRDefault="007F12C8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02" w:type="dxa"/>
          </w:tcPr>
          <w:p w14:paraId="58C94D7F" w14:textId="77777777" w:rsidR="007F12C8" w:rsidRPr="00A53016" w:rsidRDefault="007F12C8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539" w:type="dxa"/>
          </w:tcPr>
          <w:p w14:paraId="3DAEEAA3" w14:textId="7C617F5F" w:rsidR="007F12C8" w:rsidRPr="00A53016" w:rsidRDefault="002E4DDF" w:rsidP="006F212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</w:tcPr>
          <w:p w14:paraId="25CB8050" w14:textId="458DC6AC" w:rsidR="007F12C8" w:rsidRPr="00A53016" w:rsidRDefault="002E4DDF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netto za sztukę (PLN)</w:t>
            </w:r>
          </w:p>
        </w:tc>
        <w:tc>
          <w:tcPr>
            <w:tcW w:w="1984" w:type="dxa"/>
          </w:tcPr>
          <w:p w14:paraId="0BC53EAA" w14:textId="3D616937" w:rsidR="007F12C8" w:rsidRPr="00A53016" w:rsidRDefault="002E4DDF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984" w:type="dxa"/>
          </w:tcPr>
          <w:p w14:paraId="7474655F" w14:textId="5BDCAA65" w:rsidR="007F12C8" w:rsidRPr="00A53016" w:rsidRDefault="002E4DDF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Kwota podatku VAT (PLN)</w:t>
            </w:r>
          </w:p>
        </w:tc>
        <w:tc>
          <w:tcPr>
            <w:tcW w:w="2552" w:type="dxa"/>
          </w:tcPr>
          <w:p w14:paraId="65B524C9" w14:textId="4961D5CF" w:rsidR="007F12C8" w:rsidRPr="00A53016" w:rsidRDefault="002E4DDF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Cena brutto za sztukę (PLN)</w:t>
            </w:r>
          </w:p>
        </w:tc>
        <w:tc>
          <w:tcPr>
            <w:tcW w:w="2127" w:type="dxa"/>
          </w:tcPr>
          <w:p w14:paraId="54C5B8C9" w14:textId="73EDB45B" w:rsidR="007F12C8" w:rsidRPr="00A53016" w:rsidRDefault="002E4DDF" w:rsidP="006F21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b/>
                <w:bCs/>
                <w:sz w:val="22"/>
                <w:szCs w:val="22"/>
              </w:rPr>
              <w:t>Łączna cena (PLN) za pozycję (kolumna 3 x kolumna 7)</w:t>
            </w:r>
          </w:p>
        </w:tc>
      </w:tr>
      <w:tr w:rsidR="007F12C8" w:rsidRPr="00A53016" w14:paraId="400E8197" w14:textId="404EDF79" w:rsidTr="002E4DDF">
        <w:tc>
          <w:tcPr>
            <w:tcW w:w="577" w:type="dxa"/>
          </w:tcPr>
          <w:p w14:paraId="423D0B59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002" w:type="dxa"/>
          </w:tcPr>
          <w:p w14:paraId="3AE92595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Dyski sensoryczne – zestaw do stymulacji dotykowej i ruchowej</w:t>
            </w:r>
          </w:p>
        </w:tc>
        <w:tc>
          <w:tcPr>
            <w:tcW w:w="539" w:type="dxa"/>
          </w:tcPr>
          <w:p w14:paraId="569579A4" w14:textId="43605FDD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F6863FE" w14:textId="20AE529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2D0D1D4" w14:textId="7373130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714A0C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007C75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DFEBD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E0C447A" w14:textId="25676A81" w:rsidTr="002E4DDF">
        <w:tc>
          <w:tcPr>
            <w:tcW w:w="577" w:type="dxa"/>
          </w:tcPr>
          <w:p w14:paraId="078E53F4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002" w:type="dxa"/>
          </w:tcPr>
          <w:p w14:paraId="7A375FCD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Tunel sensoryczny z wypełnieniem – efekt masażu dotykowego</w:t>
            </w:r>
          </w:p>
        </w:tc>
        <w:tc>
          <w:tcPr>
            <w:tcW w:w="539" w:type="dxa"/>
          </w:tcPr>
          <w:p w14:paraId="5486E634" w14:textId="634A80F7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63A32E1" w14:textId="5A187A4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1BEC15A" w14:textId="5AA3D46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5DA130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BE3AB5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B6D90B6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097F8E2D" w14:textId="0555524A" w:rsidTr="002E4DDF">
        <w:tc>
          <w:tcPr>
            <w:tcW w:w="577" w:type="dxa"/>
          </w:tcPr>
          <w:p w14:paraId="17ABF1A9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002" w:type="dxa"/>
          </w:tcPr>
          <w:p w14:paraId="3A62A51B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Taśma sensoryczna do ćwiczeń ruchowych i integracji sensorycznej</w:t>
            </w:r>
          </w:p>
        </w:tc>
        <w:tc>
          <w:tcPr>
            <w:tcW w:w="539" w:type="dxa"/>
          </w:tcPr>
          <w:p w14:paraId="2BDC115D" w14:textId="3C428236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492F6DA" w14:textId="557F87F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514C96A" w14:textId="781840E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50AEBB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1D794C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5428EE4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3A238FEA" w14:textId="55708889" w:rsidTr="002E4DDF">
        <w:tc>
          <w:tcPr>
            <w:tcW w:w="577" w:type="dxa"/>
          </w:tcPr>
          <w:p w14:paraId="7D7DFD54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002" w:type="dxa"/>
          </w:tcPr>
          <w:p w14:paraId="656C8D6E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Półkule sensoryczne do ćwiczeń równowagi</w:t>
            </w:r>
          </w:p>
        </w:tc>
        <w:tc>
          <w:tcPr>
            <w:tcW w:w="539" w:type="dxa"/>
          </w:tcPr>
          <w:p w14:paraId="4F9E5473" w14:textId="5E8A1C78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81A9DBE" w14:textId="7E204C16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222CF6" w14:textId="189097E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D60EA4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EE22F7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932C31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2E4D16B0" w14:textId="0B732299" w:rsidTr="002E4DDF">
        <w:tc>
          <w:tcPr>
            <w:tcW w:w="577" w:type="dxa"/>
          </w:tcPr>
          <w:p w14:paraId="0154E6D8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2002" w:type="dxa"/>
          </w:tcPr>
          <w:p w14:paraId="31289E5F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Mata sensoryczna do gier ruchowych z polami kolorystycznymi</w:t>
            </w:r>
          </w:p>
        </w:tc>
        <w:tc>
          <w:tcPr>
            <w:tcW w:w="539" w:type="dxa"/>
          </w:tcPr>
          <w:p w14:paraId="6244E1C6" w14:textId="3813D9A9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7965B59" w14:textId="4CD756A1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3B26D2" w14:textId="0F2656A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D07B99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7B1236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B0307D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751753D6" w14:textId="1E51CA02" w:rsidTr="002E4DDF">
        <w:tc>
          <w:tcPr>
            <w:tcW w:w="577" w:type="dxa"/>
          </w:tcPr>
          <w:p w14:paraId="5E6C33F4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2002" w:type="dxa"/>
          </w:tcPr>
          <w:p w14:paraId="7812058F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do sensoryczno-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figurkowego rzucania – gra zręcznościowa</w:t>
            </w:r>
          </w:p>
        </w:tc>
        <w:tc>
          <w:tcPr>
            <w:tcW w:w="539" w:type="dxa"/>
          </w:tcPr>
          <w:p w14:paraId="5D2C1FBC" w14:textId="6C91F0FF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14:paraId="00CA4ADD" w14:textId="6D434B0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A6B269" w14:textId="7C23320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7636593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D206126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2BF79F4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17CD4483" w14:textId="46B66D91" w:rsidTr="002E4DDF">
        <w:tc>
          <w:tcPr>
            <w:tcW w:w="577" w:type="dxa"/>
          </w:tcPr>
          <w:p w14:paraId="1AF8417D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2002" w:type="dxa"/>
          </w:tcPr>
          <w:p w14:paraId="40F51EEB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Gra terapeutyczna – pamięć sensoryczna </w:t>
            </w:r>
          </w:p>
        </w:tc>
        <w:tc>
          <w:tcPr>
            <w:tcW w:w="539" w:type="dxa"/>
          </w:tcPr>
          <w:p w14:paraId="65995A09" w14:textId="35D76737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71FFBF6" w14:textId="0F16640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111ED67" w14:textId="49A30C2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B574E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864A9D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F962B0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0FE00E3C" w14:textId="1EFE16E5" w:rsidTr="002E4DDF">
        <w:tc>
          <w:tcPr>
            <w:tcW w:w="577" w:type="dxa"/>
          </w:tcPr>
          <w:p w14:paraId="38CA22FE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2002" w:type="dxa"/>
          </w:tcPr>
          <w:p w14:paraId="3DAD361A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Alfabet sensoryczny – zestaw liter do stymulacji dotykowej</w:t>
            </w:r>
          </w:p>
        </w:tc>
        <w:tc>
          <w:tcPr>
            <w:tcW w:w="539" w:type="dxa"/>
          </w:tcPr>
          <w:p w14:paraId="5338FD13" w14:textId="239F7722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C51A329" w14:textId="77BDE0E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ED2CE4" w14:textId="69081FE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196D9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10B97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4C1172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777A5869" w14:textId="4EA0E87D" w:rsidTr="002E4DDF">
        <w:tc>
          <w:tcPr>
            <w:tcW w:w="577" w:type="dxa"/>
          </w:tcPr>
          <w:p w14:paraId="218EBA63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2002" w:type="dxa"/>
          </w:tcPr>
          <w:p w14:paraId="7B913058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Kołyska drewniana mała – element do zajęć sensoryczno-motorycznych</w:t>
            </w:r>
          </w:p>
        </w:tc>
        <w:tc>
          <w:tcPr>
            <w:tcW w:w="539" w:type="dxa"/>
          </w:tcPr>
          <w:p w14:paraId="1B3DC8BF" w14:textId="37AA1823" w:rsidR="007F12C8" w:rsidRPr="00A53016" w:rsidRDefault="002E4DDF" w:rsidP="002E4DDF">
            <w:pPr>
              <w:spacing w:before="100" w:beforeAutospacing="1" w:after="100" w:afterAutospacing="1"/>
              <w:jc w:val="center"/>
              <w:outlineLvl w:val="2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C4B0521" w14:textId="7B7E57E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0903D" w14:textId="4A6ABA6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BC492A4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B6449A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E03D04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2362CFE2" w14:textId="435A684C" w:rsidTr="002E4DDF">
        <w:tc>
          <w:tcPr>
            <w:tcW w:w="577" w:type="dxa"/>
          </w:tcPr>
          <w:p w14:paraId="2B9EB5B2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2002" w:type="dxa"/>
          </w:tcPr>
          <w:p w14:paraId="02AD49C1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Sensoryczne stopy – zestaw do stymulacji dotykowej i równoważnej</w:t>
            </w:r>
          </w:p>
        </w:tc>
        <w:tc>
          <w:tcPr>
            <w:tcW w:w="539" w:type="dxa"/>
          </w:tcPr>
          <w:p w14:paraId="657EC9BA" w14:textId="136CC6D1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C0DDF9A" w14:textId="6073B7E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47FA86" w14:textId="39006D7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303BE86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F8BB9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E5FF50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6A08493" w14:textId="42485AC6" w:rsidTr="002E4DDF">
        <w:tc>
          <w:tcPr>
            <w:tcW w:w="577" w:type="dxa"/>
          </w:tcPr>
          <w:p w14:paraId="20CDC57B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2002" w:type="dxa"/>
          </w:tcPr>
          <w:p w14:paraId="111DB1E4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Ścieżka sensoryczna z woreczkami – zestaw do stymulacji dotykowej i równoważnej</w:t>
            </w:r>
          </w:p>
        </w:tc>
        <w:tc>
          <w:tcPr>
            <w:tcW w:w="539" w:type="dxa"/>
          </w:tcPr>
          <w:p w14:paraId="74FA968C" w14:textId="4F13FA12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C6E5ED6" w14:textId="4090975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13919D3" w14:textId="5263250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BDDECC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A126AC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CCF252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6D990BB" w14:textId="61D2724F" w:rsidTr="002E4DDF">
        <w:tc>
          <w:tcPr>
            <w:tcW w:w="577" w:type="dxa"/>
          </w:tcPr>
          <w:p w14:paraId="170ADBD6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2002" w:type="dxa"/>
          </w:tcPr>
          <w:p w14:paraId="16A071D1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do masażu – duży komplet akcesoriów sensoryczno-relaksacyjnych</w:t>
            </w:r>
          </w:p>
        </w:tc>
        <w:tc>
          <w:tcPr>
            <w:tcW w:w="539" w:type="dxa"/>
          </w:tcPr>
          <w:p w14:paraId="129E66A8" w14:textId="060BEDD5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1D4F83F" w14:textId="684FDCA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2447216" w14:textId="5611149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3039C6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6F41AA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17832D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25B1D337" w14:textId="5B4247E7" w:rsidTr="002E4DDF">
        <w:tc>
          <w:tcPr>
            <w:tcW w:w="577" w:type="dxa"/>
          </w:tcPr>
          <w:p w14:paraId="73922E7F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2002" w:type="dxa"/>
          </w:tcPr>
          <w:p w14:paraId="4A0EB2CD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gier oddechowych do terapii logopedycznej</w:t>
            </w:r>
          </w:p>
        </w:tc>
        <w:tc>
          <w:tcPr>
            <w:tcW w:w="539" w:type="dxa"/>
          </w:tcPr>
          <w:p w14:paraId="1FEE51C9" w14:textId="12AFC173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4C45E98" w14:textId="2B0E24E6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C6DA723" w14:textId="5AD1509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DFC3A7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717C7A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8CD49C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6C0C03EA" w14:textId="169511FF" w:rsidTr="002E4DDF">
        <w:tc>
          <w:tcPr>
            <w:tcW w:w="577" w:type="dxa"/>
          </w:tcPr>
          <w:p w14:paraId="3200B53B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2002" w:type="dxa"/>
          </w:tcPr>
          <w:p w14:paraId="60356083" w14:textId="3FAB5532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sensoryczna typu „memo dotykowe”</w:t>
            </w:r>
          </w:p>
        </w:tc>
        <w:tc>
          <w:tcPr>
            <w:tcW w:w="539" w:type="dxa"/>
          </w:tcPr>
          <w:p w14:paraId="6717A146" w14:textId="7B9D0DAC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092E62E" w14:textId="19B91F9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952DD4" w14:textId="58AA562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3F589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0E175C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FE012E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6473BBAE" w14:textId="02428C74" w:rsidTr="002E4DDF">
        <w:tc>
          <w:tcPr>
            <w:tcW w:w="577" w:type="dxa"/>
          </w:tcPr>
          <w:p w14:paraId="23FF2969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2002" w:type="dxa"/>
          </w:tcPr>
          <w:p w14:paraId="0EE46F4C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Gra sensoryczna – dźwiękowe memory (gra pamięciowa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oparta na bodźcach słuchowych)</w:t>
            </w:r>
          </w:p>
        </w:tc>
        <w:tc>
          <w:tcPr>
            <w:tcW w:w="539" w:type="dxa"/>
          </w:tcPr>
          <w:p w14:paraId="36DC06AD" w14:textId="532288D4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</w:tcPr>
          <w:p w14:paraId="31F8E94C" w14:textId="6173856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51AE945" w14:textId="6DFEC25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0FCB2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94AA6B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E12F1E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13F34336" w14:textId="47D78B8E" w:rsidTr="002E4DDF">
        <w:tc>
          <w:tcPr>
            <w:tcW w:w="577" w:type="dxa"/>
          </w:tcPr>
          <w:p w14:paraId="46F3E438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2002" w:type="dxa"/>
          </w:tcPr>
          <w:p w14:paraId="1587024D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typu obrazkowe loto – codzienne czynności</w:t>
            </w:r>
          </w:p>
        </w:tc>
        <w:tc>
          <w:tcPr>
            <w:tcW w:w="539" w:type="dxa"/>
          </w:tcPr>
          <w:p w14:paraId="6EC1D7D6" w14:textId="6EE804E7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D822CB9" w14:textId="3C23D15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FA71FA" w14:textId="27D1F15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2BF75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C229FF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11A67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2049E7A7" w14:textId="472D1CCB" w:rsidTr="002E4DDF">
        <w:tc>
          <w:tcPr>
            <w:tcW w:w="577" w:type="dxa"/>
          </w:tcPr>
          <w:p w14:paraId="76663BB7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2002" w:type="dxa"/>
          </w:tcPr>
          <w:p w14:paraId="4B0DD829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materiałów do terapii logopedycznej – komplet narzędzi i pomocy dydaktycznych</w:t>
            </w:r>
          </w:p>
        </w:tc>
        <w:tc>
          <w:tcPr>
            <w:tcW w:w="539" w:type="dxa"/>
          </w:tcPr>
          <w:p w14:paraId="75E7FE64" w14:textId="452409A5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0173E55" w14:textId="5B4A370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BF3464" w14:textId="5B11F754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A5CE74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4A42ED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8B67C9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758D430" w14:textId="7BD6E626" w:rsidTr="002E4DDF">
        <w:tc>
          <w:tcPr>
            <w:tcW w:w="577" w:type="dxa"/>
          </w:tcPr>
          <w:p w14:paraId="4E48A6F1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2002" w:type="dxa"/>
          </w:tcPr>
          <w:p w14:paraId="54394B02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Duży zestaw materiałów i narzędzi do terapii logopedycznej – komplet rozszerzony</w:t>
            </w:r>
          </w:p>
        </w:tc>
        <w:tc>
          <w:tcPr>
            <w:tcW w:w="539" w:type="dxa"/>
          </w:tcPr>
          <w:p w14:paraId="747BE3E6" w14:textId="1292DA82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FE2D76B" w14:textId="17E04D45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C6EF278" w14:textId="492E7F8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7DEE24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4962F1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E48479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10F24DCF" w14:textId="35EEB156" w:rsidTr="002E4DDF">
        <w:tc>
          <w:tcPr>
            <w:tcW w:w="577" w:type="dxa"/>
          </w:tcPr>
          <w:p w14:paraId="05D1132D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2002" w:type="dxa"/>
          </w:tcPr>
          <w:p w14:paraId="40D961BD" w14:textId="6D714DD0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– zestaw logicznych koralików drewnianych</w:t>
            </w:r>
          </w:p>
        </w:tc>
        <w:tc>
          <w:tcPr>
            <w:tcW w:w="539" w:type="dxa"/>
          </w:tcPr>
          <w:p w14:paraId="70540E3B" w14:textId="26D55F5B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63B2EB9C" w14:textId="2A368E8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205BB60" w14:textId="13010C0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37A14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D71A77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1160F7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3F6F1D1" w14:textId="665C8FFD" w:rsidTr="002E4DDF">
        <w:tc>
          <w:tcPr>
            <w:tcW w:w="577" w:type="dxa"/>
          </w:tcPr>
          <w:p w14:paraId="3A9FC24F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2002" w:type="dxa"/>
          </w:tcPr>
          <w:p w14:paraId="1DEE2ED0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drewniana – układanka manipulacyjna z kulkami i szczypcami</w:t>
            </w:r>
          </w:p>
        </w:tc>
        <w:tc>
          <w:tcPr>
            <w:tcW w:w="539" w:type="dxa"/>
          </w:tcPr>
          <w:p w14:paraId="75AEEF20" w14:textId="62B7ED63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  <w:p w14:paraId="53189769" w14:textId="34E31B78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175697D" w14:textId="64374C3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5CD227" w14:textId="0A07B1A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ED4F2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C8BCDC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80CC07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92E113D" w14:textId="6C41649B" w:rsidTr="002E4DDF">
        <w:tc>
          <w:tcPr>
            <w:tcW w:w="577" w:type="dxa"/>
          </w:tcPr>
          <w:p w14:paraId="73A7BBFC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2002" w:type="dxa"/>
          </w:tcPr>
          <w:p w14:paraId="04E3A351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Tablica magnetyczna edukacyjna – układanka z magnetycznymi kulkami</w:t>
            </w:r>
          </w:p>
        </w:tc>
        <w:tc>
          <w:tcPr>
            <w:tcW w:w="539" w:type="dxa"/>
          </w:tcPr>
          <w:p w14:paraId="23675A4B" w14:textId="07A18903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EFFC38A" w14:textId="5C83D91D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FD6C3C" w14:textId="387430E0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B547DD6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4202CC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BD8F6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024D5D4D" w14:textId="3A3387C9" w:rsidTr="002E4DDF">
        <w:tc>
          <w:tcPr>
            <w:tcW w:w="577" w:type="dxa"/>
          </w:tcPr>
          <w:p w14:paraId="07582A07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2002" w:type="dxa"/>
          </w:tcPr>
          <w:p w14:paraId="5C51125A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Gra edukacyjna typu memory – pojazdy</w:t>
            </w:r>
          </w:p>
        </w:tc>
        <w:tc>
          <w:tcPr>
            <w:tcW w:w="539" w:type="dxa"/>
          </w:tcPr>
          <w:p w14:paraId="2D39EF4C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E11AB2C" w14:textId="492D2246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6E09938" w14:textId="27D7AD3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162B1D7" w14:textId="4C3BA938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B12EB0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69838A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5ECFF4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DAA170B" w14:textId="500A887B" w:rsidTr="002E4DDF">
        <w:tc>
          <w:tcPr>
            <w:tcW w:w="577" w:type="dxa"/>
          </w:tcPr>
          <w:p w14:paraId="6D00FE6E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2002" w:type="dxa"/>
          </w:tcPr>
          <w:p w14:paraId="5A2DA94A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 xml:space="preserve">Gra edukacyjna – zagadki słowne dla </w:t>
            </w: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dzieci</w:t>
            </w:r>
          </w:p>
        </w:tc>
        <w:tc>
          <w:tcPr>
            <w:tcW w:w="539" w:type="dxa"/>
          </w:tcPr>
          <w:p w14:paraId="174D39B3" w14:textId="6388B11E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5" w:type="dxa"/>
          </w:tcPr>
          <w:p w14:paraId="08AB4E17" w14:textId="3589CD20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DF7577" w14:textId="181D426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C91C66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1BC34C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F22C54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34E4DDC2" w14:textId="33F71288" w:rsidTr="002E4DDF">
        <w:tc>
          <w:tcPr>
            <w:tcW w:w="577" w:type="dxa"/>
          </w:tcPr>
          <w:p w14:paraId="1142DF69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2002" w:type="dxa"/>
          </w:tcPr>
          <w:p w14:paraId="4D816D86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gier edukacyjnych w kuferku – ćwiczenia spostrzegawczości</w:t>
            </w:r>
          </w:p>
        </w:tc>
        <w:tc>
          <w:tcPr>
            <w:tcW w:w="539" w:type="dxa"/>
          </w:tcPr>
          <w:p w14:paraId="04E48E0D" w14:textId="0DFFB600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  <w:p w14:paraId="4F2A3B26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22C0403" w14:textId="47992C84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A2AD73" w14:textId="028F1EB1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6083F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A5709B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88EA7C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08BDA901" w14:textId="03C82663" w:rsidTr="002E4DDF">
        <w:tc>
          <w:tcPr>
            <w:tcW w:w="577" w:type="dxa"/>
          </w:tcPr>
          <w:p w14:paraId="4B1C322B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2002" w:type="dxa"/>
          </w:tcPr>
          <w:p w14:paraId="13BD7B88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Edukacyjna gra językowa do nauki tworzenia słów</w:t>
            </w:r>
          </w:p>
        </w:tc>
        <w:tc>
          <w:tcPr>
            <w:tcW w:w="539" w:type="dxa"/>
          </w:tcPr>
          <w:p w14:paraId="7A9386AA" w14:textId="25F5D945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8A22D49" w14:textId="6CBFD38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0AFF102" w14:textId="5A4D90F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B35F5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96EBC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0755F4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31B48E72" w14:textId="21D62E25" w:rsidTr="002E4DDF">
        <w:tc>
          <w:tcPr>
            <w:tcW w:w="577" w:type="dxa"/>
          </w:tcPr>
          <w:p w14:paraId="6F094594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2002" w:type="dxa"/>
          </w:tcPr>
          <w:p w14:paraId="51BF4423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Edukacyjna gra zgadywankowa dla dzieci</w:t>
            </w:r>
          </w:p>
        </w:tc>
        <w:tc>
          <w:tcPr>
            <w:tcW w:w="539" w:type="dxa"/>
          </w:tcPr>
          <w:p w14:paraId="45C76925" w14:textId="639CF98A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E197920" w14:textId="59C05266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2487B73" w14:textId="16230D42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4D8D5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D5A557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0B5101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2ACCB0E" w14:textId="2D381E19" w:rsidTr="002E4DDF">
        <w:tc>
          <w:tcPr>
            <w:tcW w:w="577" w:type="dxa"/>
          </w:tcPr>
          <w:p w14:paraId="76C97092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2002" w:type="dxa"/>
          </w:tcPr>
          <w:p w14:paraId="28F09AFC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Edukacyjna gra obrazkowa rozwijająca umiejętność kojarzenia</w:t>
            </w:r>
          </w:p>
        </w:tc>
        <w:tc>
          <w:tcPr>
            <w:tcW w:w="539" w:type="dxa"/>
          </w:tcPr>
          <w:p w14:paraId="2F6EC49C" w14:textId="181E1C4B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7796E49" w14:textId="46EC1D1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88C9A7" w14:textId="4226007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55303A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2B8F9A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CE77EB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08CA17FE" w14:textId="37F455CC" w:rsidTr="002E4DDF">
        <w:tc>
          <w:tcPr>
            <w:tcW w:w="577" w:type="dxa"/>
          </w:tcPr>
          <w:p w14:paraId="49F6CB8D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2002" w:type="dxa"/>
          </w:tcPr>
          <w:p w14:paraId="1BEBB68B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Drewniana układanka edukacyjna – geometryczne zwierzęta</w:t>
            </w:r>
          </w:p>
        </w:tc>
        <w:tc>
          <w:tcPr>
            <w:tcW w:w="539" w:type="dxa"/>
          </w:tcPr>
          <w:p w14:paraId="0F54AD38" w14:textId="56303812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E85EC8D" w14:textId="1B8A88F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D0A155" w14:textId="6B25932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0C7D43E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E0629A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8C328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7C2EA1F" w14:textId="247A259A" w:rsidTr="002E4DDF">
        <w:tc>
          <w:tcPr>
            <w:tcW w:w="577" w:type="dxa"/>
          </w:tcPr>
          <w:p w14:paraId="4C072425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2002" w:type="dxa"/>
          </w:tcPr>
          <w:p w14:paraId="4902741C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Zestaw - gra do ćwiczeń motoryki małej z guzikami</w:t>
            </w:r>
          </w:p>
        </w:tc>
        <w:tc>
          <w:tcPr>
            <w:tcW w:w="539" w:type="dxa"/>
          </w:tcPr>
          <w:p w14:paraId="7917141D" w14:textId="12E3E7AE" w:rsidR="007F12C8" w:rsidRPr="00A53016" w:rsidRDefault="002E4DDF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  <w:p w14:paraId="056B95B3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B5A9C91" w14:textId="6D5B8775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35246B" w14:textId="2CB66C0A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93ED3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BAB20A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D015B4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3826D474" w14:textId="3816FCC5" w:rsidTr="002E4DDF">
        <w:tc>
          <w:tcPr>
            <w:tcW w:w="577" w:type="dxa"/>
          </w:tcPr>
          <w:p w14:paraId="1B9C8B85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2002" w:type="dxa"/>
          </w:tcPr>
          <w:p w14:paraId="5FA12224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Drewniany zestaw - gra do przebierania figurek w skrzyneczce</w:t>
            </w:r>
          </w:p>
        </w:tc>
        <w:tc>
          <w:tcPr>
            <w:tcW w:w="539" w:type="dxa"/>
          </w:tcPr>
          <w:p w14:paraId="25C71942" w14:textId="6B688CCF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220AED9" w14:textId="24EAF2B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E0ABAD" w14:textId="0E63C78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79777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EF252C1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4EBECE7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3341DC9" w14:textId="49EC43DE" w:rsidTr="002E4DDF">
        <w:tc>
          <w:tcPr>
            <w:tcW w:w="577" w:type="dxa"/>
          </w:tcPr>
          <w:p w14:paraId="44B1405B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2002" w:type="dxa"/>
          </w:tcPr>
          <w:p w14:paraId="5EFEB135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Edukacyjna gra pamięciowa z elementami dźwiękowymi</w:t>
            </w:r>
          </w:p>
        </w:tc>
        <w:tc>
          <w:tcPr>
            <w:tcW w:w="539" w:type="dxa"/>
          </w:tcPr>
          <w:p w14:paraId="420CB2C7" w14:textId="24EEE467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C33626B" w14:textId="195C6906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A5392D0" w14:textId="646F354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86C4E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3D1AB9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7F46F59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842B562" w14:textId="476058B0" w:rsidTr="002E4DDF">
        <w:tc>
          <w:tcPr>
            <w:tcW w:w="577" w:type="dxa"/>
          </w:tcPr>
          <w:p w14:paraId="11679B43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2002" w:type="dxa"/>
          </w:tcPr>
          <w:p w14:paraId="4EBC1AC0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Edukacyjna gra pamięciowa typu memory</w:t>
            </w:r>
          </w:p>
        </w:tc>
        <w:tc>
          <w:tcPr>
            <w:tcW w:w="539" w:type="dxa"/>
          </w:tcPr>
          <w:p w14:paraId="0B920966" w14:textId="7BBCF8FD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C7F56F5" w14:textId="6CF16F6F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C37EB17" w14:textId="0935B871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46B38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3576314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63729F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2426B360" w14:textId="1D527E6B" w:rsidTr="002E4DDF">
        <w:tc>
          <w:tcPr>
            <w:tcW w:w="577" w:type="dxa"/>
          </w:tcPr>
          <w:p w14:paraId="42355D3F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lastRenderedPageBreak/>
              <w:t>33.</w:t>
            </w:r>
          </w:p>
        </w:tc>
        <w:tc>
          <w:tcPr>
            <w:tcW w:w="2002" w:type="dxa"/>
          </w:tcPr>
          <w:p w14:paraId="14472244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Ruchowa gra sportowa dla dzieci – ćwiczenia od stóp do głów</w:t>
            </w:r>
          </w:p>
        </w:tc>
        <w:tc>
          <w:tcPr>
            <w:tcW w:w="539" w:type="dxa"/>
          </w:tcPr>
          <w:p w14:paraId="3D1CB592" w14:textId="1BA8FD3F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16E7523" w14:textId="73E7343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90840C" w14:textId="054CF1D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EB49C7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86F27F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0C8887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4E1C7CD8" w14:textId="28291767" w:rsidTr="002E4DDF">
        <w:tc>
          <w:tcPr>
            <w:tcW w:w="577" w:type="dxa"/>
          </w:tcPr>
          <w:p w14:paraId="7BBC3CBE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2002" w:type="dxa"/>
          </w:tcPr>
          <w:p w14:paraId="7F73412D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Piankowy zestaw konstrukcyjny – wariant średni</w:t>
            </w:r>
          </w:p>
        </w:tc>
        <w:tc>
          <w:tcPr>
            <w:tcW w:w="539" w:type="dxa"/>
          </w:tcPr>
          <w:p w14:paraId="6481448B" w14:textId="3D080CC3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E2F7537" w14:textId="7DB5F93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B0AE54" w14:textId="07CA79F9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AF8623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6B2A8F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7384C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F522FDC" w14:textId="29BA0B78" w:rsidTr="002E4DDF">
        <w:tc>
          <w:tcPr>
            <w:tcW w:w="577" w:type="dxa"/>
          </w:tcPr>
          <w:p w14:paraId="35EE4A61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35.</w:t>
            </w:r>
          </w:p>
        </w:tc>
        <w:tc>
          <w:tcPr>
            <w:tcW w:w="2002" w:type="dxa"/>
          </w:tcPr>
          <w:p w14:paraId="11A831E6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Woreczki obciążeniowe do ćwiczeń równowagi</w:t>
            </w:r>
          </w:p>
        </w:tc>
        <w:tc>
          <w:tcPr>
            <w:tcW w:w="539" w:type="dxa"/>
          </w:tcPr>
          <w:p w14:paraId="379A0129" w14:textId="78DE7B7D" w:rsidR="007F12C8" w:rsidRPr="00A53016" w:rsidRDefault="002E4DDF" w:rsidP="002E4DD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985" w:type="dxa"/>
          </w:tcPr>
          <w:p w14:paraId="2A2B416F" w14:textId="00E81B3E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87A1A5C" w14:textId="492739FB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846309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2E6DE2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156C0BA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6CB855CA" w14:textId="582C7A02" w:rsidTr="002E4DDF">
        <w:tc>
          <w:tcPr>
            <w:tcW w:w="577" w:type="dxa"/>
          </w:tcPr>
          <w:p w14:paraId="6F02EF19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36.</w:t>
            </w:r>
          </w:p>
        </w:tc>
        <w:tc>
          <w:tcPr>
            <w:tcW w:w="2002" w:type="dxa"/>
          </w:tcPr>
          <w:p w14:paraId="5E9B8CAA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Tor do ćwiczeń równowagi i koordynacji</w:t>
            </w:r>
          </w:p>
        </w:tc>
        <w:tc>
          <w:tcPr>
            <w:tcW w:w="539" w:type="dxa"/>
          </w:tcPr>
          <w:p w14:paraId="404F9FD2" w14:textId="0A3464C6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9B3029F" w14:textId="6D7CE413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78649A" w14:textId="6369D0D2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77CE042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BAC26ED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D5181C8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12C8" w:rsidRPr="00A53016" w14:paraId="520FDB80" w14:textId="7AECB470" w:rsidTr="002E4DDF">
        <w:tc>
          <w:tcPr>
            <w:tcW w:w="577" w:type="dxa"/>
          </w:tcPr>
          <w:p w14:paraId="76C00B4F" w14:textId="77777777" w:rsidR="007F12C8" w:rsidRPr="00A53016" w:rsidRDefault="007F12C8" w:rsidP="002E4D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37.</w:t>
            </w:r>
          </w:p>
        </w:tc>
        <w:tc>
          <w:tcPr>
            <w:tcW w:w="2002" w:type="dxa"/>
          </w:tcPr>
          <w:p w14:paraId="407EC950" w14:textId="77777777" w:rsidR="007F12C8" w:rsidRPr="00A53016" w:rsidRDefault="007F12C8" w:rsidP="002E4DDF">
            <w:pPr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Dwukolorowy materac gimnastyczny do ćwiczeń korekcyjnych</w:t>
            </w:r>
          </w:p>
        </w:tc>
        <w:tc>
          <w:tcPr>
            <w:tcW w:w="539" w:type="dxa"/>
          </w:tcPr>
          <w:p w14:paraId="5AFDE664" w14:textId="170AA4DF" w:rsidR="007F12C8" w:rsidRPr="00A53016" w:rsidRDefault="002E4DDF" w:rsidP="002E4DDF">
            <w:pPr>
              <w:pStyle w:val="NormalnyWeb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301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597C6C7C" w14:textId="1052033C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AA8F1" w14:textId="6B46A5C2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FDB26CC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55EF90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5D32445" w14:textId="77777777" w:rsidR="007F12C8" w:rsidRPr="00A53016" w:rsidRDefault="007F12C8" w:rsidP="006F21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0A28634" w14:textId="77777777" w:rsidR="00483B30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14:paraId="493BD996" w14:textId="77777777" w:rsidR="00483B30" w:rsidRPr="00A53016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14:paraId="7CA020AC" w14:textId="77777777" w:rsidR="00910884" w:rsidRPr="002E4DDF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p w14:paraId="2450555F" w14:textId="7B7F22FE" w:rsidR="00910884" w:rsidRPr="002E4DDF" w:rsidRDefault="00910884" w:rsidP="00910884">
      <w:pPr>
        <w:spacing w:after="120"/>
        <w:rPr>
          <w:rFonts w:ascii="Arial Narrow" w:eastAsiaTheme="minorHAnsi" w:hAnsi="Arial Narrow"/>
        </w:rPr>
      </w:pPr>
      <w:r w:rsidRPr="002E4DDF">
        <w:rPr>
          <w:rFonts w:ascii="Arial Narrow" w:eastAsiaTheme="minorHAnsi" w:hAnsi="Arial Narrow"/>
        </w:rPr>
        <w:t>…………………………, dnia ……………….202</w:t>
      </w:r>
      <w:r w:rsidR="00EA3B6F">
        <w:rPr>
          <w:rFonts w:ascii="Arial Narrow" w:eastAsiaTheme="minorHAnsi" w:hAnsi="Arial Narrow"/>
        </w:rPr>
        <w:t>6</w:t>
      </w:r>
      <w:r w:rsidRPr="002E4DDF">
        <w:rPr>
          <w:rFonts w:ascii="Arial Narrow" w:eastAsiaTheme="minorHAnsi" w:hAnsi="Arial Narrow"/>
        </w:rPr>
        <w:t xml:space="preserve"> r.</w:t>
      </w:r>
    </w:p>
    <w:p w14:paraId="38E7E61E" w14:textId="77777777" w:rsidR="00910884" w:rsidRPr="002E4DDF" w:rsidRDefault="00910884" w:rsidP="00910884">
      <w:pPr>
        <w:rPr>
          <w:rFonts w:ascii="Arial Narrow" w:hAnsi="Arial Narrow" w:cstheme="minorHAnsi"/>
        </w:rPr>
      </w:pPr>
    </w:p>
    <w:p w14:paraId="3373E71D" w14:textId="77777777"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</w:p>
    <w:p w14:paraId="007611B1" w14:textId="77777777"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</w:p>
    <w:p w14:paraId="4C9151B9" w14:textId="77777777" w:rsidR="00910884" w:rsidRPr="002E4DDF" w:rsidRDefault="00910884" w:rsidP="00910884">
      <w:pPr>
        <w:rPr>
          <w:rFonts w:ascii="Arial Narrow" w:eastAsiaTheme="minorHAnsi" w:hAnsi="Arial Narrow"/>
          <w:b/>
          <w:u w:val="single"/>
        </w:rPr>
      </w:pPr>
      <w:r w:rsidRPr="002E4DDF">
        <w:rPr>
          <w:rFonts w:ascii="Arial Narrow" w:eastAsiaTheme="minorHAnsi" w:hAnsi="Arial Narrow"/>
          <w:b/>
          <w:u w:val="single"/>
        </w:rPr>
        <w:t>Informacja dla Wykonawcy:</w:t>
      </w:r>
    </w:p>
    <w:p w14:paraId="7DF8F64E" w14:textId="77777777" w:rsidR="00910884" w:rsidRPr="002E4DDF" w:rsidRDefault="00910884" w:rsidP="00910884">
      <w:pPr>
        <w:rPr>
          <w:rFonts w:ascii="Arial Narrow" w:eastAsiaTheme="minorHAnsi" w:hAnsi="Arial Narrow"/>
          <w:i/>
        </w:rPr>
      </w:pPr>
      <w:r w:rsidRPr="002E4DDF">
        <w:rPr>
          <w:rFonts w:ascii="Arial Narrow" w:eastAsiaTheme="minorHAnsi" w:hAnsi="Arial Narrow"/>
          <w:i/>
        </w:rPr>
        <w:t>Przedmiotowy środek dowodowy musi być opatrzony przez osobę lub osoby uprawnione do reprezentowania wykonawcy kwalifikowanym podpisem elektronicznym, podpisem zaufanym lub podpisem osobistym</w:t>
      </w:r>
    </w:p>
    <w:p w14:paraId="2AEEC034" w14:textId="77777777" w:rsidR="00910884" w:rsidRPr="002E4DDF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sectPr w:rsidR="00910884" w:rsidRPr="002E4DDF" w:rsidSect="00D159E5">
      <w:headerReference w:type="default" r:id="rId8"/>
      <w:footerReference w:type="default" r:id="rId9"/>
      <w:pgSz w:w="16838" w:h="11906" w:orient="landscape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FB6F5" w14:textId="77777777" w:rsidR="009F523E" w:rsidRPr="000638D5" w:rsidRDefault="009F523E" w:rsidP="00D82329">
      <w:r w:rsidRPr="000638D5">
        <w:separator/>
      </w:r>
    </w:p>
  </w:endnote>
  <w:endnote w:type="continuationSeparator" w:id="0">
    <w:p w14:paraId="4999CAEE" w14:textId="77777777" w:rsidR="009F523E" w:rsidRPr="000638D5" w:rsidRDefault="009F523E" w:rsidP="00D82329">
      <w:r w:rsidRPr="000638D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151628057" w:displacedByCustomXml="next"/>
  <w:bookmarkStart w:id="1" w:name="_Hlk151628058" w:displacedByCustomXml="next"/>
  <w:bookmarkStart w:id="2" w:name="_Hlk151629660" w:displacedByCustomXml="next"/>
  <w:bookmarkStart w:id="3" w:name="_Hlk151629661" w:displacedByCustomXml="next"/>
  <w:bookmarkStart w:id="4" w:name="_Hlk151629887" w:displacedByCustomXml="next"/>
  <w:bookmarkStart w:id="5" w:name="_Hlk151629888" w:displacedByCustomXml="next"/>
  <w:bookmarkStart w:id="6" w:name="_Hlk151631572" w:displacedByCustomXml="next"/>
  <w:bookmarkStart w:id="7" w:name="_Hlk151631573" w:displacedByCustomXml="next"/>
  <w:bookmarkStart w:id="8" w:name="_Hlk151641268" w:displacedByCustomXml="next"/>
  <w:bookmarkStart w:id="9" w:name="_Hlk151641269" w:displacedByCustomXml="next"/>
  <w:bookmarkStart w:id="10" w:name="_Hlk151641551" w:displacedByCustomXml="next"/>
  <w:bookmarkStart w:id="11" w:name="_Hlk151641552" w:displacedByCustomXml="next"/>
  <w:bookmarkStart w:id="12" w:name="_Hlk151641942" w:displacedByCustomXml="next"/>
  <w:bookmarkStart w:id="13" w:name="_Hlk151641943" w:displacedByCustomXml="next"/>
  <w:bookmarkStart w:id="14" w:name="_Hlk151642121" w:displacedByCustomXml="next"/>
  <w:bookmarkStart w:id="15" w:name="_Hlk151642122" w:displacedByCustomXml="next"/>
  <w:bookmarkStart w:id="16" w:name="_Hlk151642793" w:displacedByCustomXml="next"/>
  <w:bookmarkStart w:id="17" w:name="_Hlk151642794" w:displacedByCustomXml="next"/>
  <w:bookmarkStart w:id="18" w:name="_Hlk151645381" w:displacedByCustomXml="next"/>
  <w:bookmarkStart w:id="19" w:name="_Hlk151645382" w:displacedByCustomXml="next"/>
  <w:bookmarkStart w:id="20" w:name="_Hlk152576391" w:displacedByCustomXml="next"/>
  <w:bookmarkStart w:id="21" w:name="_Hlk152576392" w:displacedByCustomXml="next"/>
  <w:bookmarkStart w:id="22" w:name="_Hlk153271747" w:displacedByCustomXml="next"/>
  <w:sdt>
    <w:sdtPr>
      <w:id w:val="-1725835260"/>
      <w:docPartObj>
        <w:docPartGallery w:val="Page Numbers (Bottom of Page)"/>
        <w:docPartUnique/>
      </w:docPartObj>
    </w:sdtPr>
    <w:sdtContent>
      <w:p w14:paraId="6C5BC67D" w14:textId="39D8ED4A" w:rsidR="008B710D" w:rsidRDefault="008B71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033F3B" w14:textId="4AB472A3" w:rsidR="00432920" w:rsidRPr="00FB3002" w:rsidRDefault="00432920" w:rsidP="00FB3002">
    <w:pPr>
      <w:pStyle w:val="Stopka"/>
    </w:pPr>
  </w:p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02C1" w14:textId="77777777" w:rsidR="009F523E" w:rsidRPr="000638D5" w:rsidRDefault="009F523E" w:rsidP="00D82329">
      <w:r w:rsidRPr="000638D5">
        <w:separator/>
      </w:r>
    </w:p>
  </w:footnote>
  <w:footnote w:type="continuationSeparator" w:id="0">
    <w:p w14:paraId="3ED98982" w14:textId="77777777" w:rsidR="009F523E" w:rsidRPr="000638D5" w:rsidRDefault="009F523E" w:rsidP="00D82329">
      <w:r w:rsidRPr="000638D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2D9DD" w14:textId="7AFD3408" w:rsidR="00F67F77" w:rsidRPr="000638D5" w:rsidRDefault="00000000" w:rsidP="00F4686A">
    <w:pPr>
      <w:pStyle w:val="Nagwek"/>
      <w:tabs>
        <w:tab w:val="center" w:pos="7002"/>
        <w:tab w:val="left" w:pos="13125"/>
      </w:tabs>
      <w:jc w:val="center"/>
    </w:pPr>
    <w:sdt>
      <w:sdtPr>
        <w:id w:val="-1320263304"/>
        <w:docPartObj>
          <w:docPartGallery w:val="Page Numbers (Margins)"/>
          <w:docPartUnique/>
        </w:docPartObj>
      </w:sdtPr>
      <w:sdtContent>
        <w:r w:rsidR="0023542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1FFB9F2F" wp14:editId="6C45721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5589728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68A8B" w14:textId="2DA6EB6C" w:rsidR="00235422" w:rsidRDefault="0023542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FB9F2F" id="Prostokąt 2" o:spid="_x0000_s1026" style="position:absolute;left:0;text-align:left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3168A8B" w14:textId="2DA6EB6C" w:rsidR="00235422" w:rsidRDefault="0023542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D1B0D">
      <w:rPr>
        <w:noProof/>
      </w:rPr>
      <w:drawing>
        <wp:inline distT="0" distB="0" distL="0" distR="0" wp14:anchorId="5EC201FA" wp14:editId="53D2C363">
          <wp:extent cx="5761355" cy="548640"/>
          <wp:effectExtent l="0" t="0" r="0" b="3810"/>
          <wp:docPr id="18810411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82184F" w14:textId="77777777" w:rsidR="00F67F77" w:rsidRPr="000638D5" w:rsidRDefault="00F67F77" w:rsidP="002A0509">
    <w:pPr>
      <w:pStyle w:val="Nagwek"/>
      <w:tabs>
        <w:tab w:val="center" w:pos="7002"/>
        <w:tab w:val="left" w:pos="1312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D8C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2249AA"/>
    <w:multiLevelType w:val="multilevel"/>
    <w:tmpl w:val="8B8E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18B7177"/>
    <w:multiLevelType w:val="multilevel"/>
    <w:tmpl w:val="40EE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6C4417"/>
    <w:multiLevelType w:val="hybridMultilevel"/>
    <w:tmpl w:val="E1BED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E96F85"/>
    <w:multiLevelType w:val="multilevel"/>
    <w:tmpl w:val="FDA8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FB1852"/>
    <w:multiLevelType w:val="multilevel"/>
    <w:tmpl w:val="7152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0179E5"/>
    <w:multiLevelType w:val="hybridMultilevel"/>
    <w:tmpl w:val="54BE5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1A397E"/>
    <w:multiLevelType w:val="multilevel"/>
    <w:tmpl w:val="B572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630013F"/>
    <w:multiLevelType w:val="multilevel"/>
    <w:tmpl w:val="E112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64F29FC"/>
    <w:multiLevelType w:val="multilevel"/>
    <w:tmpl w:val="B1BC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6DF3CF5"/>
    <w:multiLevelType w:val="multilevel"/>
    <w:tmpl w:val="7CC6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95D56BA"/>
    <w:multiLevelType w:val="multilevel"/>
    <w:tmpl w:val="D94A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6229FF"/>
    <w:multiLevelType w:val="multilevel"/>
    <w:tmpl w:val="B608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C391D83"/>
    <w:multiLevelType w:val="multilevel"/>
    <w:tmpl w:val="DA3C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C5B2F47"/>
    <w:multiLevelType w:val="multilevel"/>
    <w:tmpl w:val="C67E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C9F7112"/>
    <w:multiLevelType w:val="multilevel"/>
    <w:tmpl w:val="2E6A1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CD86E98"/>
    <w:multiLevelType w:val="multilevel"/>
    <w:tmpl w:val="06E8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DD006F5"/>
    <w:multiLevelType w:val="multilevel"/>
    <w:tmpl w:val="0C1E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E1B62D7"/>
    <w:multiLevelType w:val="multilevel"/>
    <w:tmpl w:val="18C6B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E755635"/>
    <w:multiLevelType w:val="multilevel"/>
    <w:tmpl w:val="0B46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F090BC0"/>
    <w:multiLevelType w:val="multilevel"/>
    <w:tmpl w:val="E4F4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FA2675A"/>
    <w:multiLevelType w:val="multilevel"/>
    <w:tmpl w:val="7F9C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0455DEC"/>
    <w:multiLevelType w:val="multilevel"/>
    <w:tmpl w:val="F29E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0861B7E"/>
    <w:multiLevelType w:val="multilevel"/>
    <w:tmpl w:val="CC92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123232A"/>
    <w:multiLevelType w:val="hybridMultilevel"/>
    <w:tmpl w:val="A498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9C2CBE"/>
    <w:multiLevelType w:val="hybridMultilevel"/>
    <w:tmpl w:val="760E8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3C12DB"/>
    <w:multiLevelType w:val="multilevel"/>
    <w:tmpl w:val="1F928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3D74BE5"/>
    <w:multiLevelType w:val="multilevel"/>
    <w:tmpl w:val="7D32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4036577"/>
    <w:multiLevelType w:val="multilevel"/>
    <w:tmpl w:val="C5E0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4692AE1"/>
    <w:multiLevelType w:val="multilevel"/>
    <w:tmpl w:val="4516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5367C6D"/>
    <w:multiLevelType w:val="multilevel"/>
    <w:tmpl w:val="610E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55E7EA2"/>
    <w:multiLevelType w:val="multilevel"/>
    <w:tmpl w:val="D082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6504143"/>
    <w:multiLevelType w:val="multilevel"/>
    <w:tmpl w:val="B1DA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82A3D15"/>
    <w:multiLevelType w:val="multilevel"/>
    <w:tmpl w:val="1492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8971335"/>
    <w:multiLevelType w:val="multilevel"/>
    <w:tmpl w:val="3864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8BA5C08"/>
    <w:multiLevelType w:val="multilevel"/>
    <w:tmpl w:val="B10A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93F39B0"/>
    <w:multiLevelType w:val="multilevel"/>
    <w:tmpl w:val="85C8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9580453"/>
    <w:multiLevelType w:val="multilevel"/>
    <w:tmpl w:val="07B8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95D44A2"/>
    <w:multiLevelType w:val="multilevel"/>
    <w:tmpl w:val="6A36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9EA4F30"/>
    <w:multiLevelType w:val="multilevel"/>
    <w:tmpl w:val="70D4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A5574EA"/>
    <w:multiLevelType w:val="multilevel"/>
    <w:tmpl w:val="0B5A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A765528"/>
    <w:multiLevelType w:val="hybridMultilevel"/>
    <w:tmpl w:val="51DCD13C"/>
    <w:lvl w:ilvl="0" w:tplc="041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50" w15:restartNumberingAfterBreak="0">
    <w:nsid w:val="1A956EF8"/>
    <w:multiLevelType w:val="multilevel"/>
    <w:tmpl w:val="B936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B036997"/>
    <w:multiLevelType w:val="multilevel"/>
    <w:tmpl w:val="11AC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B0C406F"/>
    <w:multiLevelType w:val="hybridMultilevel"/>
    <w:tmpl w:val="82E29A10"/>
    <w:lvl w:ilvl="0" w:tplc="54EC7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553E4B"/>
    <w:multiLevelType w:val="multilevel"/>
    <w:tmpl w:val="F156F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B954F69"/>
    <w:multiLevelType w:val="multilevel"/>
    <w:tmpl w:val="6914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BA134F3"/>
    <w:multiLevelType w:val="multilevel"/>
    <w:tmpl w:val="1FF6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BC50907"/>
    <w:multiLevelType w:val="multilevel"/>
    <w:tmpl w:val="E04E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BCE61B6"/>
    <w:multiLevelType w:val="hybridMultilevel"/>
    <w:tmpl w:val="B00EB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CEF33DF"/>
    <w:multiLevelType w:val="hybridMultilevel"/>
    <w:tmpl w:val="EAD69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087123"/>
    <w:multiLevelType w:val="multilevel"/>
    <w:tmpl w:val="15BA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D1C69D8"/>
    <w:multiLevelType w:val="multilevel"/>
    <w:tmpl w:val="92EE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D766939"/>
    <w:multiLevelType w:val="multilevel"/>
    <w:tmpl w:val="1690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DFF73C9"/>
    <w:multiLevelType w:val="multilevel"/>
    <w:tmpl w:val="58AC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E537F78"/>
    <w:multiLevelType w:val="multilevel"/>
    <w:tmpl w:val="CD22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E542222"/>
    <w:multiLevelType w:val="multilevel"/>
    <w:tmpl w:val="3124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E932599"/>
    <w:multiLevelType w:val="multilevel"/>
    <w:tmpl w:val="24E0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EAF4C01"/>
    <w:multiLevelType w:val="multilevel"/>
    <w:tmpl w:val="0770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F0249BC"/>
    <w:multiLevelType w:val="multilevel"/>
    <w:tmpl w:val="CE28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F607010"/>
    <w:multiLevelType w:val="multilevel"/>
    <w:tmpl w:val="B5B6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0447583"/>
    <w:multiLevelType w:val="multilevel"/>
    <w:tmpl w:val="DADE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0B026E9"/>
    <w:multiLevelType w:val="multilevel"/>
    <w:tmpl w:val="EB02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0ED6CFA"/>
    <w:multiLevelType w:val="multilevel"/>
    <w:tmpl w:val="F85A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16977C3"/>
    <w:multiLevelType w:val="multilevel"/>
    <w:tmpl w:val="8F48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28341C5"/>
    <w:multiLevelType w:val="multilevel"/>
    <w:tmpl w:val="CFCE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28B6B8A"/>
    <w:multiLevelType w:val="multilevel"/>
    <w:tmpl w:val="AD4C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28E5BAF"/>
    <w:multiLevelType w:val="multilevel"/>
    <w:tmpl w:val="36B4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36F1B5E"/>
    <w:multiLevelType w:val="hybridMultilevel"/>
    <w:tmpl w:val="F006B346"/>
    <w:lvl w:ilvl="0" w:tplc="0415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7" w15:restartNumberingAfterBreak="0">
    <w:nsid w:val="23EB288C"/>
    <w:multiLevelType w:val="multilevel"/>
    <w:tmpl w:val="722A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43675EB"/>
    <w:multiLevelType w:val="multilevel"/>
    <w:tmpl w:val="0B78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4534144"/>
    <w:multiLevelType w:val="multilevel"/>
    <w:tmpl w:val="FBF4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4615DDC"/>
    <w:multiLevelType w:val="multilevel"/>
    <w:tmpl w:val="3394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253B7A8E"/>
    <w:multiLevelType w:val="multilevel"/>
    <w:tmpl w:val="E158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5684EB9"/>
    <w:multiLevelType w:val="hybridMultilevel"/>
    <w:tmpl w:val="838AE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5BF3C8F"/>
    <w:multiLevelType w:val="multilevel"/>
    <w:tmpl w:val="3106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5FF67AD"/>
    <w:multiLevelType w:val="multilevel"/>
    <w:tmpl w:val="430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675015A"/>
    <w:multiLevelType w:val="hybridMultilevel"/>
    <w:tmpl w:val="22E40E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71633DF"/>
    <w:multiLevelType w:val="multilevel"/>
    <w:tmpl w:val="790E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7" w15:restartNumberingAfterBreak="0">
    <w:nsid w:val="283526C0"/>
    <w:multiLevelType w:val="multilevel"/>
    <w:tmpl w:val="0D8C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8" w15:restartNumberingAfterBreak="0">
    <w:nsid w:val="283B25BF"/>
    <w:multiLevelType w:val="multilevel"/>
    <w:tmpl w:val="8C1C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8620375"/>
    <w:multiLevelType w:val="multilevel"/>
    <w:tmpl w:val="B8DA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8D22852"/>
    <w:multiLevelType w:val="multilevel"/>
    <w:tmpl w:val="1D6C1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9D20702"/>
    <w:multiLevelType w:val="multilevel"/>
    <w:tmpl w:val="F210D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9FC6A12"/>
    <w:multiLevelType w:val="hybridMultilevel"/>
    <w:tmpl w:val="A732CD40"/>
    <w:lvl w:ilvl="0" w:tplc="041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93" w15:restartNumberingAfterBreak="0">
    <w:nsid w:val="2A175D43"/>
    <w:multiLevelType w:val="multilevel"/>
    <w:tmpl w:val="5DFAA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A361237"/>
    <w:multiLevelType w:val="multilevel"/>
    <w:tmpl w:val="F97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A676D2E"/>
    <w:multiLevelType w:val="multilevel"/>
    <w:tmpl w:val="79EC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A91464E"/>
    <w:multiLevelType w:val="multilevel"/>
    <w:tmpl w:val="DAD4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AA06C97"/>
    <w:multiLevelType w:val="multilevel"/>
    <w:tmpl w:val="7AC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B23060E"/>
    <w:multiLevelType w:val="multilevel"/>
    <w:tmpl w:val="F014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C016FF7"/>
    <w:multiLevelType w:val="multilevel"/>
    <w:tmpl w:val="31FE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C0323D0"/>
    <w:multiLevelType w:val="multilevel"/>
    <w:tmpl w:val="17E8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C5B4E35"/>
    <w:multiLevelType w:val="multilevel"/>
    <w:tmpl w:val="F73C6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C6F518C"/>
    <w:multiLevelType w:val="multilevel"/>
    <w:tmpl w:val="69B2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C7D64A0"/>
    <w:multiLevelType w:val="hybridMultilevel"/>
    <w:tmpl w:val="13BEB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CC65EBD"/>
    <w:multiLevelType w:val="hybridMultilevel"/>
    <w:tmpl w:val="10DE8F2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 w15:restartNumberingAfterBreak="0">
    <w:nsid w:val="2CC66439"/>
    <w:multiLevelType w:val="multilevel"/>
    <w:tmpl w:val="58CE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D537EFD"/>
    <w:multiLevelType w:val="multilevel"/>
    <w:tmpl w:val="089C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E994D6B"/>
    <w:multiLevelType w:val="multilevel"/>
    <w:tmpl w:val="718A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F297910"/>
    <w:multiLevelType w:val="multilevel"/>
    <w:tmpl w:val="7936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2F60320D"/>
    <w:multiLevelType w:val="hybridMultilevel"/>
    <w:tmpl w:val="F2B480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2FC26B0A"/>
    <w:multiLevelType w:val="multilevel"/>
    <w:tmpl w:val="682E4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30501C51"/>
    <w:multiLevelType w:val="multilevel"/>
    <w:tmpl w:val="04BA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0601BEC"/>
    <w:multiLevelType w:val="multilevel"/>
    <w:tmpl w:val="BC6CF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1555630"/>
    <w:multiLevelType w:val="hybridMultilevel"/>
    <w:tmpl w:val="B1ACB70C"/>
    <w:lvl w:ilvl="0" w:tplc="D704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24A053F"/>
    <w:multiLevelType w:val="hybridMultilevel"/>
    <w:tmpl w:val="EC340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2CB5357"/>
    <w:multiLevelType w:val="hybridMultilevel"/>
    <w:tmpl w:val="EBCED362"/>
    <w:lvl w:ilvl="0" w:tplc="189C86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487061"/>
    <w:multiLevelType w:val="multilevel"/>
    <w:tmpl w:val="10C2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5082840"/>
    <w:multiLevelType w:val="multilevel"/>
    <w:tmpl w:val="BFD00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35564FCE"/>
    <w:multiLevelType w:val="multilevel"/>
    <w:tmpl w:val="95A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638392F"/>
    <w:multiLevelType w:val="multilevel"/>
    <w:tmpl w:val="1E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6E77D23"/>
    <w:multiLevelType w:val="hybridMultilevel"/>
    <w:tmpl w:val="1CCAD830"/>
    <w:lvl w:ilvl="0" w:tplc="041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21" w15:restartNumberingAfterBreak="0">
    <w:nsid w:val="382B028E"/>
    <w:multiLevelType w:val="multilevel"/>
    <w:tmpl w:val="4514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8332DE1"/>
    <w:multiLevelType w:val="multilevel"/>
    <w:tmpl w:val="8130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87776AD"/>
    <w:multiLevelType w:val="multilevel"/>
    <w:tmpl w:val="407C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8BF3DCD"/>
    <w:multiLevelType w:val="multilevel"/>
    <w:tmpl w:val="397A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A533CD6"/>
    <w:multiLevelType w:val="multilevel"/>
    <w:tmpl w:val="1E843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A673044"/>
    <w:multiLevelType w:val="multilevel"/>
    <w:tmpl w:val="D9F4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ABB556B"/>
    <w:multiLevelType w:val="multilevel"/>
    <w:tmpl w:val="5BA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B6C62A1"/>
    <w:multiLevelType w:val="multilevel"/>
    <w:tmpl w:val="FC32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DC2779E"/>
    <w:multiLevelType w:val="hybridMultilevel"/>
    <w:tmpl w:val="40267F2E"/>
    <w:lvl w:ilvl="0" w:tplc="041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30" w15:restartNumberingAfterBreak="0">
    <w:nsid w:val="3DC90E3F"/>
    <w:multiLevelType w:val="multilevel"/>
    <w:tmpl w:val="85A4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DD00A65"/>
    <w:multiLevelType w:val="multilevel"/>
    <w:tmpl w:val="D5B2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DEC4B14"/>
    <w:multiLevelType w:val="multilevel"/>
    <w:tmpl w:val="1E68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E7B313D"/>
    <w:multiLevelType w:val="multilevel"/>
    <w:tmpl w:val="3BBA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F751C88"/>
    <w:multiLevelType w:val="hybridMultilevel"/>
    <w:tmpl w:val="E15664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0901533"/>
    <w:multiLevelType w:val="hybridMultilevel"/>
    <w:tmpl w:val="370657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0B517DA"/>
    <w:multiLevelType w:val="multilevel"/>
    <w:tmpl w:val="8782F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15C3B1E"/>
    <w:multiLevelType w:val="multilevel"/>
    <w:tmpl w:val="6104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1C86796"/>
    <w:multiLevelType w:val="multilevel"/>
    <w:tmpl w:val="4DD8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41DB22CC"/>
    <w:multiLevelType w:val="multilevel"/>
    <w:tmpl w:val="4CBC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427C5410"/>
    <w:multiLevelType w:val="hybridMultilevel"/>
    <w:tmpl w:val="C028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2A164C1"/>
    <w:multiLevelType w:val="multilevel"/>
    <w:tmpl w:val="08AE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45EC2723"/>
    <w:multiLevelType w:val="multilevel"/>
    <w:tmpl w:val="486C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62124B0"/>
    <w:multiLevelType w:val="multilevel"/>
    <w:tmpl w:val="587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628374F"/>
    <w:multiLevelType w:val="multilevel"/>
    <w:tmpl w:val="199A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465A40E3"/>
    <w:multiLevelType w:val="multilevel"/>
    <w:tmpl w:val="2902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474F65B9"/>
    <w:multiLevelType w:val="multilevel"/>
    <w:tmpl w:val="589C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82D2DC9"/>
    <w:multiLevelType w:val="multilevel"/>
    <w:tmpl w:val="4F5E18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8942706"/>
    <w:multiLevelType w:val="multilevel"/>
    <w:tmpl w:val="73AA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89C4090"/>
    <w:multiLevelType w:val="hybridMultilevel"/>
    <w:tmpl w:val="91F2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8D37CC2"/>
    <w:multiLevelType w:val="multilevel"/>
    <w:tmpl w:val="CE8C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492A1BEB"/>
    <w:multiLevelType w:val="multilevel"/>
    <w:tmpl w:val="8332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49477AFB"/>
    <w:multiLevelType w:val="multilevel"/>
    <w:tmpl w:val="8ED2B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9F61A94"/>
    <w:multiLevelType w:val="hybridMultilevel"/>
    <w:tmpl w:val="CDB2D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A124950"/>
    <w:multiLevelType w:val="multilevel"/>
    <w:tmpl w:val="AB68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4C895D46"/>
    <w:multiLevelType w:val="multilevel"/>
    <w:tmpl w:val="2AC8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D14508C"/>
    <w:multiLevelType w:val="multilevel"/>
    <w:tmpl w:val="7E42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DBC7CB9"/>
    <w:multiLevelType w:val="hybridMultilevel"/>
    <w:tmpl w:val="77A43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DF57732"/>
    <w:multiLevelType w:val="multilevel"/>
    <w:tmpl w:val="0DD0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DF86435"/>
    <w:multiLevelType w:val="multilevel"/>
    <w:tmpl w:val="2C0E9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E915093"/>
    <w:multiLevelType w:val="multilevel"/>
    <w:tmpl w:val="B01E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E927DCA"/>
    <w:multiLevelType w:val="multilevel"/>
    <w:tmpl w:val="1D3C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F292164"/>
    <w:multiLevelType w:val="multilevel"/>
    <w:tmpl w:val="54F6C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FE71398"/>
    <w:multiLevelType w:val="multilevel"/>
    <w:tmpl w:val="B96C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06622FB"/>
    <w:multiLevelType w:val="multilevel"/>
    <w:tmpl w:val="55A2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06A2CC7"/>
    <w:multiLevelType w:val="multilevel"/>
    <w:tmpl w:val="FD96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0AE6C5F"/>
    <w:multiLevelType w:val="multilevel"/>
    <w:tmpl w:val="86A83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511E380D"/>
    <w:multiLevelType w:val="hybridMultilevel"/>
    <w:tmpl w:val="91028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29F6B59"/>
    <w:multiLevelType w:val="multilevel"/>
    <w:tmpl w:val="1732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52A82FD4"/>
    <w:multiLevelType w:val="multilevel"/>
    <w:tmpl w:val="3CEC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52B4145E"/>
    <w:multiLevelType w:val="multilevel"/>
    <w:tmpl w:val="03DC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53216F8B"/>
    <w:multiLevelType w:val="multilevel"/>
    <w:tmpl w:val="D61E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3A76ED6"/>
    <w:multiLevelType w:val="multilevel"/>
    <w:tmpl w:val="AF12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4087F3C"/>
    <w:multiLevelType w:val="multilevel"/>
    <w:tmpl w:val="DB92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554B591C"/>
    <w:multiLevelType w:val="multilevel"/>
    <w:tmpl w:val="A0D0D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56832544"/>
    <w:multiLevelType w:val="multilevel"/>
    <w:tmpl w:val="B4B0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6C86DF9"/>
    <w:multiLevelType w:val="multilevel"/>
    <w:tmpl w:val="670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7924454"/>
    <w:multiLevelType w:val="multilevel"/>
    <w:tmpl w:val="0D8C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8" w15:restartNumberingAfterBreak="0">
    <w:nsid w:val="57C017C3"/>
    <w:multiLevelType w:val="multilevel"/>
    <w:tmpl w:val="99CA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85B6DAE"/>
    <w:multiLevelType w:val="multilevel"/>
    <w:tmpl w:val="1AA2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58AC0C58"/>
    <w:multiLevelType w:val="hybridMultilevel"/>
    <w:tmpl w:val="D072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9D22673"/>
    <w:multiLevelType w:val="hybridMultilevel"/>
    <w:tmpl w:val="6A940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5B0479AE"/>
    <w:multiLevelType w:val="multilevel"/>
    <w:tmpl w:val="9662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B68767C"/>
    <w:multiLevelType w:val="hybridMultilevel"/>
    <w:tmpl w:val="07465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B825663"/>
    <w:multiLevelType w:val="multilevel"/>
    <w:tmpl w:val="D7B8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5B826068"/>
    <w:multiLevelType w:val="multilevel"/>
    <w:tmpl w:val="82F2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BC841C1"/>
    <w:multiLevelType w:val="multilevel"/>
    <w:tmpl w:val="8C7A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5C5E4740"/>
    <w:multiLevelType w:val="multilevel"/>
    <w:tmpl w:val="49662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5C916CE4"/>
    <w:multiLevelType w:val="multilevel"/>
    <w:tmpl w:val="907C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5CB016A4"/>
    <w:multiLevelType w:val="multilevel"/>
    <w:tmpl w:val="8E34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DA84762"/>
    <w:multiLevelType w:val="multilevel"/>
    <w:tmpl w:val="9CD2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DF95BBA"/>
    <w:multiLevelType w:val="multilevel"/>
    <w:tmpl w:val="6796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ECD3206"/>
    <w:multiLevelType w:val="multilevel"/>
    <w:tmpl w:val="B77E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F051907"/>
    <w:multiLevelType w:val="hybridMultilevel"/>
    <w:tmpl w:val="DBD052D4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F1020A0"/>
    <w:multiLevelType w:val="multilevel"/>
    <w:tmpl w:val="9560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F823813"/>
    <w:multiLevelType w:val="multilevel"/>
    <w:tmpl w:val="BF9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01D1438"/>
    <w:multiLevelType w:val="hybridMultilevel"/>
    <w:tmpl w:val="5C5A5864"/>
    <w:lvl w:ilvl="0" w:tplc="ABE4C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0491547"/>
    <w:multiLevelType w:val="hybridMultilevel"/>
    <w:tmpl w:val="C37AB7DA"/>
    <w:lvl w:ilvl="0" w:tplc="041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98" w15:restartNumberingAfterBreak="0">
    <w:nsid w:val="605B4A28"/>
    <w:multiLevelType w:val="multilevel"/>
    <w:tmpl w:val="583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0987C0C"/>
    <w:multiLevelType w:val="hybridMultilevel"/>
    <w:tmpl w:val="AF026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17634CD"/>
    <w:multiLevelType w:val="multilevel"/>
    <w:tmpl w:val="B3D80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1C04A57"/>
    <w:multiLevelType w:val="hybridMultilevel"/>
    <w:tmpl w:val="22E40E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38B2844"/>
    <w:multiLevelType w:val="multilevel"/>
    <w:tmpl w:val="EDCC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64125534"/>
    <w:multiLevelType w:val="hybridMultilevel"/>
    <w:tmpl w:val="7598E4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4" w15:restartNumberingAfterBreak="0">
    <w:nsid w:val="65763B44"/>
    <w:multiLevelType w:val="multilevel"/>
    <w:tmpl w:val="C722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662C7CDE"/>
    <w:multiLevelType w:val="hybridMultilevel"/>
    <w:tmpl w:val="4D7A9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636620F"/>
    <w:multiLevelType w:val="multilevel"/>
    <w:tmpl w:val="3592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668C5A53"/>
    <w:multiLevelType w:val="hybridMultilevel"/>
    <w:tmpl w:val="F6581BF4"/>
    <w:lvl w:ilvl="0" w:tplc="BEE84A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66994B0A"/>
    <w:multiLevelType w:val="multilevel"/>
    <w:tmpl w:val="41B04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67334BA2"/>
    <w:multiLevelType w:val="multilevel"/>
    <w:tmpl w:val="730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676B50DD"/>
    <w:multiLevelType w:val="hybridMultilevel"/>
    <w:tmpl w:val="1A381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85835B0"/>
    <w:multiLevelType w:val="multilevel"/>
    <w:tmpl w:val="A4AC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69DA0DF6"/>
    <w:multiLevelType w:val="multilevel"/>
    <w:tmpl w:val="74BCD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A2723DA"/>
    <w:multiLevelType w:val="multilevel"/>
    <w:tmpl w:val="1CBA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ACF46B2"/>
    <w:multiLevelType w:val="multilevel"/>
    <w:tmpl w:val="B8701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6B06048D"/>
    <w:multiLevelType w:val="multilevel"/>
    <w:tmpl w:val="65AC0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6B415F09"/>
    <w:multiLevelType w:val="multilevel"/>
    <w:tmpl w:val="3A16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6C0B39D6"/>
    <w:multiLevelType w:val="hybridMultilevel"/>
    <w:tmpl w:val="0048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C12412D"/>
    <w:multiLevelType w:val="multilevel"/>
    <w:tmpl w:val="57BA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C2D4BEE"/>
    <w:multiLevelType w:val="multilevel"/>
    <w:tmpl w:val="4DB0C2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C3B6DC0"/>
    <w:multiLevelType w:val="multilevel"/>
    <w:tmpl w:val="3B60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6DCB5AA3"/>
    <w:multiLevelType w:val="multilevel"/>
    <w:tmpl w:val="F1CC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6E1C64DE"/>
    <w:multiLevelType w:val="multilevel"/>
    <w:tmpl w:val="C2F8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6E365091"/>
    <w:multiLevelType w:val="multilevel"/>
    <w:tmpl w:val="214C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6E836A3C"/>
    <w:multiLevelType w:val="multilevel"/>
    <w:tmpl w:val="8E78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6EB036FD"/>
    <w:multiLevelType w:val="multilevel"/>
    <w:tmpl w:val="692E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F3F0343"/>
    <w:multiLevelType w:val="multilevel"/>
    <w:tmpl w:val="ABE2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06770C6"/>
    <w:multiLevelType w:val="hybridMultilevel"/>
    <w:tmpl w:val="7C52E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10469F2"/>
    <w:multiLevelType w:val="multilevel"/>
    <w:tmpl w:val="927C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739265EA"/>
    <w:multiLevelType w:val="multilevel"/>
    <w:tmpl w:val="26E8F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4204C03"/>
    <w:multiLevelType w:val="multilevel"/>
    <w:tmpl w:val="AB36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4BD4D49"/>
    <w:multiLevelType w:val="multilevel"/>
    <w:tmpl w:val="6B32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56730A3"/>
    <w:multiLevelType w:val="multilevel"/>
    <w:tmpl w:val="4EE0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6376A52"/>
    <w:multiLevelType w:val="multilevel"/>
    <w:tmpl w:val="34D2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8384F0D"/>
    <w:multiLevelType w:val="multilevel"/>
    <w:tmpl w:val="B9BA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8BB737F"/>
    <w:multiLevelType w:val="multilevel"/>
    <w:tmpl w:val="38B0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B3E4181"/>
    <w:multiLevelType w:val="multilevel"/>
    <w:tmpl w:val="43C8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D876D7F"/>
    <w:multiLevelType w:val="multilevel"/>
    <w:tmpl w:val="E57C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7E3634C0"/>
    <w:multiLevelType w:val="multilevel"/>
    <w:tmpl w:val="DF7C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7E5012F2"/>
    <w:multiLevelType w:val="multilevel"/>
    <w:tmpl w:val="E63E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7409580">
    <w:abstractNumId w:val="1"/>
  </w:num>
  <w:num w:numId="2" w16cid:durableId="1179661555">
    <w:abstractNumId w:val="2"/>
  </w:num>
  <w:num w:numId="3" w16cid:durableId="325523024">
    <w:abstractNumId w:val="7"/>
  </w:num>
  <w:num w:numId="4" w16cid:durableId="454301287">
    <w:abstractNumId w:val="8"/>
  </w:num>
  <w:num w:numId="5" w16cid:durableId="1135097117">
    <w:abstractNumId w:val="0"/>
  </w:num>
  <w:num w:numId="6" w16cid:durableId="400756042">
    <w:abstractNumId w:val="5"/>
  </w:num>
  <w:num w:numId="7" w16cid:durableId="980815342">
    <w:abstractNumId w:val="6"/>
  </w:num>
  <w:num w:numId="8" w16cid:durableId="653491172">
    <w:abstractNumId w:val="4"/>
  </w:num>
  <w:num w:numId="9" w16cid:durableId="274217385">
    <w:abstractNumId w:val="180"/>
  </w:num>
  <w:num w:numId="10" w16cid:durableId="117601690">
    <w:abstractNumId w:val="87"/>
  </w:num>
  <w:num w:numId="11" w16cid:durableId="1922137757">
    <w:abstractNumId w:val="177"/>
  </w:num>
  <w:num w:numId="12" w16cid:durableId="689798607">
    <w:abstractNumId w:val="149"/>
  </w:num>
  <w:num w:numId="13" w16cid:durableId="988479686">
    <w:abstractNumId w:val="120"/>
  </w:num>
  <w:num w:numId="14" w16cid:durableId="1423263131">
    <w:abstractNumId w:val="109"/>
  </w:num>
  <w:num w:numId="15" w16cid:durableId="2018194301">
    <w:abstractNumId w:val="129"/>
  </w:num>
  <w:num w:numId="16" w16cid:durableId="1150249966">
    <w:abstractNumId w:val="92"/>
  </w:num>
  <w:num w:numId="17" w16cid:durableId="1099372105">
    <w:abstractNumId w:val="49"/>
  </w:num>
  <w:num w:numId="18" w16cid:durableId="680398008">
    <w:abstractNumId w:val="203"/>
  </w:num>
  <w:num w:numId="19" w16cid:durableId="2077125854">
    <w:abstractNumId w:val="76"/>
  </w:num>
  <w:num w:numId="20" w16cid:durableId="233005865">
    <w:abstractNumId w:val="227"/>
  </w:num>
  <w:num w:numId="21" w16cid:durableId="1138764922">
    <w:abstractNumId w:val="197"/>
  </w:num>
  <w:num w:numId="22" w16cid:durableId="1926331355">
    <w:abstractNumId w:val="14"/>
  </w:num>
  <w:num w:numId="23" w16cid:durableId="1619874247">
    <w:abstractNumId w:val="57"/>
  </w:num>
  <w:num w:numId="24" w16cid:durableId="1133476525">
    <w:abstractNumId w:val="210"/>
  </w:num>
  <w:num w:numId="25" w16cid:durableId="1910771486">
    <w:abstractNumId w:val="52"/>
  </w:num>
  <w:num w:numId="26" w16cid:durableId="1717387626">
    <w:abstractNumId w:val="207"/>
  </w:num>
  <w:num w:numId="27" w16cid:durableId="184635821">
    <w:abstractNumId w:val="201"/>
  </w:num>
  <w:num w:numId="28" w16cid:durableId="1562981314">
    <w:abstractNumId w:val="193"/>
  </w:num>
  <w:num w:numId="29" w16cid:durableId="36320972">
    <w:abstractNumId w:val="140"/>
  </w:num>
  <w:num w:numId="30" w16cid:durableId="2126776606">
    <w:abstractNumId w:val="58"/>
  </w:num>
  <w:num w:numId="31" w16cid:durableId="953052853">
    <w:abstractNumId w:val="139"/>
  </w:num>
  <w:num w:numId="32" w16cid:durableId="975178963">
    <w:abstractNumId w:val="84"/>
  </w:num>
  <w:num w:numId="33" w16cid:durableId="730734370">
    <w:abstractNumId w:val="130"/>
  </w:num>
  <w:num w:numId="34" w16cid:durableId="898203464">
    <w:abstractNumId w:val="74"/>
  </w:num>
  <w:num w:numId="35" w16cid:durableId="99029288">
    <w:abstractNumId w:val="68"/>
  </w:num>
  <w:num w:numId="36" w16cid:durableId="886143736">
    <w:abstractNumId w:val="93"/>
  </w:num>
  <w:num w:numId="37" w16cid:durableId="544296635">
    <w:abstractNumId w:val="59"/>
  </w:num>
  <w:num w:numId="38" w16cid:durableId="882983706">
    <w:abstractNumId w:val="233"/>
  </w:num>
  <w:num w:numId="39" w16cid:durableId="424692611">
    <w:abstractNumId w:val="85"/>
  </w:num>
  <w:num w:numId="40" w16cid:durableId="1752042206">
    <w:abstractNumId w:val="215"/>
  </w:num>
  <w:num w:numId="41" w16cid:durableId="1606306191">
    <w:abstractNumId w:val="95"/>
  </w:num>
  <w:num w:numId="42" w16cid:durableId="1348604421">
    <w:abstractNumId w:val="185"/>
  </w:num>
  <w:num w:numId="43" w16cid:durableId="2012757275">
    <w:abstractNumId w:val="152"/>
  </w:num>
  <w:num w:numId="44" w16cid:durableId="135266389">
    <w:abstractNumId w:val="77"/>
  </w:num>
  <w:num w:numId="45" w16cid:durableId="2142534726">
    <w:abstractNumId w:val="37"/>
  </w:num>
  <w:num w:numId="46" w16cid:durableId="377436739">
    <w:abstractNumId w:val="15"/>
  </w:num>
  <w:num w:numId="47" w16cid:durableId="1531336757">
    <w:abstractNumId w:val="119"/>
  </w:num>
  <w:num w:numId="48" w16cid:durableId="223640081">
    <w:abstractNumId w:val="67"/>
  </w:num>
  <w:num w:numId="49" w16cid:durableId="514613033">
    <w:abstractNumId w:val="39"/>
  </w:num>
  <w:num w:numId="50" w16cid:durableId="2084643001">
    <w:abstractNumId w:val="146"/>
  </w:num>
  <w:num w:numId="51" w16cid:durableId="600257215">
    <w:abstractNumId w:val="16"/>
  </w:num>
  <w:num w:numId="52" w16cid:durableId="2063752940">
    <w:abstractNumId w:val="98"/>
  </w:num>
  <w:num w:numId="53" w16cid:durableId="379675446">
    <w:abstractNumId w:val="121"/>
  </w:num>
  <w:num w:numId="54" w16cid:durableId="1060398576">
    <w:abstractNumId w:val="64"/>
  </w:num>
  <w:num w:numId="55" w16cid:durableId="981160512">
    <w:abstractNumId w:val="174"/>
  </w:num>
  <w:num w:numId="56" w16cid:durableId="1062749630">
    <w:abstractNumId w:val="216"/>
  </w:num>
  <w:num w:numId="57" w16cid:durableId="1732118159">
    <w:abstractNumId w:val="239"/>
  </w:num>
  <w:num w:numId="58" w16cid:durableId="659190999">
    <w:abstractNumId w:val="232"/>
  </w:num>
  <w:num w:numId="59" w16cid:durableId="1794010357">
    <w:abstractNumId w:val="102"/>
  </w:num>
  <w:num w:numId="60" w16cid:durableId="1625505851">
    <w:abstractNumId w:val="150"/>
  </w:num>
  <w:num w:numId="61" w16cid:durableId="784813066">
    <w:abstractNumId w:val="226"/>
  </w:num>
  <w:num w:numId="62" w16cid:durableId="1099061043">
    <w:abstractNumId w:val="80"/>
  </w:num>
  <w:num w:numId="63" w16cid:durableId="1055393199">
    <w:abstractNumId w:val="9"/>
  </w:num>
  <w:num w:numId="64" w16cid:durableId="1149518630">
    <w:abstractNumId w:val="155"/>
  </w:num>
  <w:num w:numId="65" w16cid:durableId="1673802870">
    <w:abstractNumId w:val="163"/>
  </w:num>
  <w:num w:numId="66" w16cid:durableId="305284158">
    <w:abstractNumId w:val="26"/>
  </w:num>
  <w:num w:numId="67" w16cid:durableId="1461143689">
    <w:abstractNumId w:val="110"/>
  </w:num>
  <w:num w:numId="68" w16cid:durableId="1279069063">
    <w:abstractNumId w:val="17"/>
  </w:num>
  <w:num w:numId="69" w16cid:durableId="601644970">
    <w:abstractNumId w:val="158"/>
  </w:num>
  <w:num w:numId="70" w16cid:durableId="1223566444">
    <w:abstractNumId w:val="127"/>
  </w:num>
  <w:num w:numId="71" w16cid:durableId="137109787">
    <w:abstractNumId w:val="219"/>
  </w:num>
  <w:num w:numId="72" w16cid:durableId="2122646499">
    <w:abstractNumId w:val="147"/>
  </w:num>
  <w:num w:numId="73" w16cid:durableId="2097750149">
    <w:abstractNumId w:val="138"/>
  </w:num>
  <w:num w:numId="74" w16cid:durableId="427040925">
    <w:abstractNumId w:val="78"/>
  </w:num>
  <w:num w:numId="75" w16cid:durableId="1976568115">
    <w:abstractNumId w:val="151"/>
  </w:num>
  <w:num w:numId="76" w16cid:durableId="2069721680">
    <w:abstractNumId w:val="22"/>
  </w:num>
  <w:num w:numId="77" w16cid:durableId="1680691705">
    <w:abstractNumId w:val="132"/>
  </w:num>
  <w:num w:numId="78" w16cid:durableId="1731615150">
    <w:abstractNumId w:val="90"/>
  </w:num>
  <w:num w:numId="79" w16cid:durableId="1376077058">
    <w:abstractNumId w:val="136"/>
  </w:num>
  <w:num w:numId="80" w16cid:durableId="2062558407">
    <w:abstractNumId w:val="81"/>
  </w:num>
  <w:num w:numId="81" w16cid:durableId="1239825450">
    <w:abstractNumId w:val="36"/>
  </w:num>
  <w:num w:numId="82" w16cid:durableId="2137092237">
    <w:abstractNumId w:val="142"/>
  </w:num>
  <w:num w:numId="83" w16cid:durableId="41489856">
    <w:abstractNumId w:val="56"/>
  </w:num>
  <w:num w:numId="84" w16cid:durableId="216863220">
    <w:abstractNumId w:val="99"/>
  </w:num>
  <w:num w:numId="85" w16cid:durableId="2131119789">
    <w:abstractNumId w:val="204"/>
  </w:num>
  <w:num w:numId="86" w16cid:durableId="134296260">
    <w:abstractNumId w:val="168"/>
  </w:num>
  <w:num w:numId="87" w16cid:durableId="1098258139">
    <w:abstractNumId w:val="173"/>
  </w:num>
  <w:num w:numId="88" w16cid:durableId="1215242208">
    <w:abstractNumId w:val="34"/>
  </w:num>
  <w:num w:numId="89" w16cid:durableId="1835414359">
    <w:abstractNumId w:val="63"/>
  </w:num>
  <w:num w:numId="90" w16cid:durableId="185604214">
    <w:abstractNumId w:val="83"/>
  </w:num>
  <w:num w:numId="91" w16cid:durableId="2100710842">
    <w:abstractNumId w:val="24"/>
  </w:num>
  <w:num w:numId="92" w16cid:durableId="1547451975">
    <w:abstractNumId w:val="71"/>
  </w:num>
  <w:num w:numId="93" w16cid:durableId="1015767994">
    <w:abstractNumId w:val="187"/>
  </w:num>
  <w:num w:numId="94" w16cid:durableId="2037466491">
    <w:abstractNumId w:val="79"/>
  </w:num>
  <w:num w:numId="95" w16cid:durableId="282081854">
    <w:abstractNumId w:val="124"/>
  </w:num>
  <w:num w:numId="96" w16cid:durableId="1004892552">
    <w:abstractNumId w:val="50"/>
  </w:num>
  <w:num w:numId="97" w16cid:durableId="1858347439">
    <w:abstractNumId w:val="44"/>
  </w:num>
  <w:num w:numId="98" w16cid:durableId="1587424990">
    <w:abstractNumId w:val="10"/>
  </w:num>
  <w:num w:numId="99" w16cid:durableId="919604703">
    <w:abstractNumId w:val="111"/>
  </w:num>
  <w:num w:numId="100" w16cid:durableId="1630353248">
    <w:abstractNumId w:val="62"/>
  </w:num>
  <w:num w:numId="101" w16cid:durableId="649870802">
    <w:abstractNumId w:val="43"/>
  </w:num>
  <w:num w:numId="102" w16cid:durableId="945817492">
    <w:abstractNumId w:val="188"/>
  </w:num>
  <w:num w:numId="103" w16cid:durableId="2130665421">
    <w:abstractNumId w:val="182"/>
  </w:num>
  <w:num w:numId="104" w16cid:durableId="1439914433">
    <w:abstractNumId w:val="27"/>
  </w:num>
  <w:num w:numId="105" w16cid:durableId="1395202585">
    <w:abstractNumId w:val="73"/>
  </w:num>
  <w:num w:numId="106" w16cid:durableId="2066250252">
    <w:abstractNumId w:val="190"/>
  </w:num>
  <w:num w:numId="107" w16cid:durableId="1135220044">
    <w:abstractNumId w:val="212"/>
  </w:num>
  <w:num w:numId="108" w16cid:durableId="654574192">
    <w:abstractNumId w:val="143"/>
  </w:num>
  <w:num w:numId="109" w16cid:durableId="1146314478">
    <w:abstractNumId w:val="209"/>
  </w:num>
  <w:num w:numId="110" w16cid:durableId="1045176393">
    <w:abstractNumId w:val="61"/>
  </w:num>
  <w:num w:numId="111" w16cid:durableId="1571498973">
    <w:abstractNumId w:val="179"/>
  </w:num>
  <w:num w:numId="112" w16cid:durableId="1975795928">
    <w:abstractNumId w:val="223"/>
  </w:num>
  <w:num w:numId="113" w16cid:durableId="1247109998">
    <w:abstractNumId w:val="206"/>
  </w:num>
  <w:num w:numId="114" w16cid:durableId="1266965077">
    <w:abstractNumId w:val="165"/>
  </w:num>
  <w:num w:numId="115" w16cid:durableId="2090468625">
    <w:abstractNumId w:val="145"/>
  </w:num>
  <w:num w:numId="116" w16cid:durableId="2105685661">
    <w:abstractNumId w:val="54"/>
  </w:num>
  <w:num w:numId="117" w16cid:durableId="275791570">
    <w:abstractNumId w:val="224"/>
  </w:num>
  <w:num w:numId="118" w16cid:durableId="1139222525">
    <w:abstractNumId w:val="131"/>
  </w:num>
  <w:num w:numId="119" w16cid:durableId="1972394068">
    <w:abstractNumId w:val="191"/>
  </w:num>
  <w:num w:numId="120" w16cid:durableId="1083451447">
    <w:abstractNumId w:val="97"/>
  </w:num>
  <w:num w:numId="121" w16cid:durableId="319433801">
    <w:abstractNumId w:val="230"/>
  </w:num>
  <w:num w:numId="122" w16cid:durableId="1653212521">
    <w:abstractNumId w:val="116"/>
  </w:num>
  <w:num w:numId="123" w16cid:durableId="1241596214">
    <w:abstractNumId w:val="159"/>
  </w:num>
  <w:num w:numId="124" w16cid:durableId="1797988894">
    <w:abstractNumId w:val="225"/>
  </w:num>
  <w:num w:numId="125" w16cid:durableId="1046953661">
    <w:abstractNumId w:val="21"/>
  </w:num>
  <w:num w:numId="126" w16cid:durableId="1887332476">
    <w:abstractNumId w:val="122"/>
  </w:num>
  <w:num w:numId="127" w16cid:durableId="1638099827">
    <w:abstractNumId w:val="105"/>
  </w:num>
  <w:num w:numId="128" w16cid:durableId="1868254567">
    <w:abstractNumId w:val="231"/>
  </w:num>
  <w:num w:numId="129" w16cid:durableId="2056656245">
    <w:abstractNumId w:val="70"/>
  </w:num>
  <w:num w:numId="130" w16cid:durableId="1262369971">
    <w:abstractNumId w:val="221"/>
  </w:num>
  <w:num w:numId="131" w16cid:durableId="1613634114">
    <w:abstractNumId w:val="214"/>
  </w:num>
  <w:num w:numId="132" w16cid:durableId="1147279461">
    <w:abstractNumId w:val="47"/>
  </w:num>
  <w:num w:numId="133" w16cid:durableId="1437478636">
    <w:abstractNumId w:val="31"/>
  </w:num>
  <w:num w:numId="134" w16cid:durableId="1163010799">
    <w:abstractNumId w:val="144"/>
  </w:num>
  <w:num w:numId="135" w16cid:durableId="1869218198">
    <w:abstractNumId w:val="213"/>
  </w:num>
  <w:num w:numId="136" w16cid:durableId="1304845168">
    <w:abstractNumId w:val="198"/>
  </w:num>
  <w:num w:numId="137" w16cid:durableId="87308820">
    <w:abstractNumId w:val="51"/>
  </w:num>
  <w:num w:numId="138" w16cid:durableId="1922836999">
    <w:abstractNumId w:val="172"/>
  </w:num>
  <w:num w:numId="139" w16cid:durableId="78605930">
    <w:abstractNumId w:val="234"/>
  </w:num>
  <w:num w:numId="140" w16cid:durableId="866676879">
    <w:abstractNumId w:val="100"/>
  </w:num>
  <w:num w:numId="141" w16cid:durableId="1623415292">
    <w:abstractNumId w:val="184"/>
  </w:num>
  <w:num w:numId="142" w16cid:durableId="848720768">
    <w:abstractNumId w:val="235"/>
  </w:num>
  <w:num w:numId="143" w16cid:durableId="148451364">
    <w:abstractNumId w:val="126"/>
  </w:num>
  <w:num w:numId="144" w16cid:durableId="608006345">
    <w:abstractNumId w:val="18"/>
  </w:num>
  <w:num w:numId="145" w16cid:durableId="480004299">
    <w:abstractNumId w:val="108"/>
  </w:num>
  <w:num w:numId="146" w16cid:durableId="1086420148">
    <w:abstractNumId w:val="202"/>
  </w:num>
  <w:num w:numId="147" w16cid:durableId="267541283">
    <w:abstractNumId w:val="112"/>
  </w:num>
  <w:num w:numId="148" w16cid:durableId="655452889">
    <w:abstractNumId w:val="72"/>
  </w:num>
  <w:num w:numId="149" w16cid:durableId="622998596">
    <w:abstractNumId w:val="186"/>
  </w:num>
  <w:num w:numId="150" w16cid:durableId="1880390716">
    <w:abstractNumId w:val="169"/>
  </w:num>
  <w:num w:numId="151" w16cid:durableId="369035313">
    <w:abstractNumId w:val="194"/>
  </w:num>
  <w:num w:numId="152" w16cid:durableId="46419726">
    <w:abstractNumId w:val="89"/>
  </w:num>
  <w:num w:numId="153" w16cid:durableId="1620917831">
    <w:abstractNumId w:val="23"/>
  </w:num>
  <w:num w:numId="154" w16cid:durableId="1718162018">
    <w:abstractNumId w:val="211"/>
  </w:num>
  <w:num w:numId="155" w16cid:durableId="1160736670">
    <w:abstractNumId w:val="229"/>
  </w:num>
  <w:num w:numId="156" w16cid:durableId="229074940">
    <w:abstractNumId w:val="175"/>
  </w:num>
  <w:num w:numId="157" w16cid:durableId="933900875">
    <w:abstractNumId w:val="46"/>
  </w:num>
  <w:num w:numId="158" w16cid:durableId="2132018914">
    <w:abstractNumId w:val="96"/>
  </w:num>
  <w:num w:numId="159" w16cid:durableId="1593393660">
    <w:abstractNumId w:val="118"/>
  </w:num>
  <w:num w:numId="160" w16cid:durableId="501356346">
    <w:abstractNumId w:val="88"/>
  </w:num>
  <w:num w:numId="161" w16cid:durableId="2046900390">
    <w:abstractNumId w:val="154"/>
  </w:num>
  <w:num w:numId="162" w16cid:durableId="43796109">
    <w:abstractNumId w:val="107"/>
  </w:num>
  <w:num w:numId="163" w16cid:durableId="1019309702">
    <w:abstractNumId w:val="178"/>
  </w:num>
  <w:num w:numId="164" w16cid:durableId="1751275019">
    <w:abstractNumId w:val="156"/>
  </w:num>
  <w:num w:numId="165" w16cid:durableId="1913080763">
    <w:abstractNumId w:val="125"/>
  </w:num>
  <w:num w:numId="166" w16cid:durableId="689793529">
    <w:abstractNumId w:val="29"/>
  </w:num>
  <w:num w:numId="167" w16cid:durableId="1616600223">
    <w:abstractNumId w:val="166"/>
  </w:num>
  <w:num w:numId="168" w16cid:durableId="515578927">
    <w:abstractNumId w:val="45"/>
  </w:num>
  <w:num w:numId="169" w16cid:durableId="1727950218">
    <w:abstractNumId w:val="222"/>
  </w:num>
  <w:num w:numId="170" w16cid:durableId="1424955021">
    <w:abstractNumId w:val="38"/>
  </w:num>
  <w:num w:numId="171" w16cid:durableId="1454638141">
    <w:abstractNumId w:val="123"/>
  </w:num>
  <w:num w:numId="172" w16cid:durableId="1315908911">
    <w:abstractNumId w:val="148"/>
  </w:num>
  <w:num w:numId="173" w16cid:durableId="2072919669">
    <w:abstractNumId w:val="42"/>
  </w:num>
  <w:num w:numId="174" w16cid:durableId="723336545">
    <w:abstractNumId w:val="189"/>
  </w:num>
  <w:num w:numId="175" w16cid:durableId="232619387">
    <w:abstractNumId w:val="218"/>
  </w:num>
  <w:num w:numId="176" w16cid:durableId="1194346412">
    <w:abstractNumId w:val="128"/>
  </w:num>
  <w:num w:numId="177" w16cid:durableId="1544439032">
    <w:abstractNumId w:val="164"/>
  </w:num>
  <w:num w:numId="178" w16cid:durableId="413354935">
    <w:abstractNumId w:val="101"/>
  </w:num>
  <w:num w:numId="179" w16cid:durableId="2128964261">
    <w:abstractNumId w:val="220"/>
  </w:num>
  <w:num w:numId="180" w16cid:durableId="989796800">
    <w:abstractNumId w:val="171"/>
  </w:num>
  <w:num w:numId="181" w16cid:durableId="1150754494">
    <w:abstractNumId w:val="40"/>
  </w:num>
  <w:num w:numId="182" w16cid:durableId="172041041">
    <w:abstractNumId w:val="13"/>
  </w:num>
  <w:num w:numId="183" w16cid:durableId="1951814640">
    <w:abstractNumId w:val="69"/>
  </w:num>
  <w:num w:numId="184" w16cid:durableId="576592798">
    <w:abstractNumId w:val="228"/>
  </w:num>
  <w:num w:numId="185" w16cid:durableId="1845172322">
    <w:abstractNumId w:val="133"/>
  </w:num>
  <w:num w:numId="186" w16cid:durableId="395593649">
    <w:abstractNumId w:val="12"/>
  </w:num>
  <w:num w:numId="187" w16cid:durableId="1807308123">
    <w:abstractNumId w:val="25"/>
  </w:num>
  <w:num w:numId="188" w16cid:durableId="573785414">
    <w:abstractNumId w:val="161"/>
  </w:num>
  <w:num w:numId="189" w16cid:durableId="593782661">
    <w:abstractNumId w:val="160"/>
  </w:num>
  <w:num w:numId="190" w16cid:durableId="2078435465">
    <w:abstractNumId w:val="66"/>
  </w:num>
  <w:num w:numId="191" w16cid:durableId="92944780">
    <w:abstractNumId w:val="48"/>
  </w:num>
  <w:num w:numId="192" w16cid:durableId="1199274606">
    <w:abstractNumId w:val="237"/>
  </w:num>
  <w:num w:numId="193" w16cid:durableId="118647968">
    <w:abstractNumId w:val="55"/>
  </w:num>
  <w:num w:numId="194" w16cid:durableId="184559860">
    <w:abstractNumId w:val="28"/>
  </w:num>
  <w:num w:numId="195" w16cid:durableId="1999112436">
    <w:abstractNumId w:val="176"/>
  </w:num>
  <w:num w:numId="196" w16cid:durableId="1778057933">
    <w:abstractNumId w:val="94"/>
  </w:num>
  <w:num w:numId="197" w16cid:durableId="1147015696">
    <w:abstractNumId w:val="91"/>
  </w:num>
  <w:num w:numId="198" w16cid:durableId="645551013">
    <w:abstractNumId w:val="117"/>
  </w:num>
  <w:num w:numId="199" w16cid:durableId="53435516">
    <w:abstractNumId w:val="41"/>
  </w:num>
  <w:num w:numId="200" w16cid:durableId="1323434373">
    <w:abstractNumId w:val="35"/>
  </w:num>
  <w:num w:numId="201" w16cid:durableId="841164517">
    <w:abstractNumId w:val="19"/>
  </w:num>
  <w:num w:numId="202" w16cid:durableId="1956012881">
    <w:abstractNumId w:val="208"/>
  </w:num>
  <w:num w:numId="203" w16cid:durableId="577398551">
    <w:abstractNumId w:val="195"/>
  </w:num>
  <w:num w:numId="204" w16cid:durableId="2110395513">
    <w:abstractNumId w:val="53"/>
  </w:num>
  <w:num w:numId="205" w16cid:durableId="1837305064">
    <w:abstractNumId w:val="75"/>
  </w:num>
  <w:num w:numId="206" w16cid:durableId="1036004615">
    <w:abstractNumId w:val="200"/>
  </w:num>
  <w:num w:numId="207" w16cid:durableId="265314243">
    <w:abstractNumId w:val="65"/>
  </w:num>
  <w:num w:numId="208" w16cid:durableId="504975444">
    <w:abstractNumId w:val="162"/>
  </w:num>
  <w:num w:numId="209" w16cid:durableId="1031686789">
    <w:abstractNumId w:val="170"/>
  </w:num>
  <w:num w:numId="210" w16cid:durableId="1696927095">
    <w:abstractNumId w:val="137"/>
  </w:num>
  <w:num w:numId="211" w16cid:durableId="25907109">
    <w:abstractNumId w:val="30"/>
  </w:num>
  <w:num w:numId="212" w16cid:durableId="2100247898">
    <w:abstractNumId w:val="60"/>
  </w:num>
  <w:num w:numId="213" w16cid:durableId="1162815919">
    <w:abstractNumId w:val="192"/>
  </w:num>
  <w:num w:numId="214" w16cid:durableId="1148209123">
    <w:abstractNumId w:val="20"/>
  </w:num>
  <w:num w:numId="215" w16cid:durableId="570315648">
    <w:abstractNumId w:val="236"/>
  </w:num>
  <w:num w:numId="216" w16cid:durableId="193621065">
    <w:abstractNumId w:val="238"/>
  </w:num>
  <w:num w:numId="217" w16cid:durableId="1508132998">
    <w:abstractNumId w:val="141"/>
  </w:num>
  <w:num w:numId="218" w16cid:durableId="314382349">
    <w:abstractNumId w:val="106"/>
  </w:num>
  <w:num w:numId="219" w16cid:durableId="512383575">
    <w:abstractNumId w:val="183"/>
  </w:num>
  <w:num w:numId="220" w16cid:durableId="2122144192">
    <w:abstractNumId w:val="11"/>
  </w:num>
  <w:num w:numId="221" w16cid:durableId="1693727299">
    <w:abstractNumId w:val="153"/>
  </w:num>
  <w:num w:numId="222" w16cid:durableId="494762102">
    <w:abstractNumId w:val="86"/>
  </w:num>
  <w:num w:numId="223" w16cid:durableId="1208906384">
    <w:abstractNumId w:val="82"/>
  </w:num>
  <w:num w:numId="224" w16cid:durableId="1922987215">
    <w:abstractNumId w:val="113"/>
  </w:num>
  <w:num w:numId="225" w16cid:durableId="1396124914">
    <w:abstractNumId w:val="217"/>
  </w:num>
  <w:num w:numId="226" w16cid:durableId="1253975622">
    <w:abstractNumId w:val="103"/>
  </w:num>
  <w:num w:numId="227" w16cid:durableId="1650356586">
    <w:abstractNumId w:val="157"/>
  </w:num>
  <w:num w:numId="228" w16cid:durableId="2029794661">
    <w:abstractNumId w:val="135"/>
  </w:num>
  <w:num w:numId="229" w16cid:durableId="2119450204">
    <w:abstractNumId w:val="104"/>
  </w:num>
  <w:num w:numId="230" w16cid:durableId="2136216179">
    <w:abstractNumId w:val="114"/>
  </w:num>
  <w:num w:numId="231" w16cid:durableId="1922790412">
    <w:abstractNumId w:val="115"/>
  </w:num>
  <w:num w:numId="232" w16cid:durableId="1904020746">
    <w:abstractNumId w:val="196"/>
  </w:num>
  <w:num w:numId="233" w16cid:durableId="883056768">
    <w:abstractNumId w:val="199"/>
  </w:num>
  <w:num w:numId="234" w16cid:durableId="1516070591">
    <w:abstractNumId w:val="134"/>
  </w:num>
  <w:num w:numId="235" w16cid:durableId="739055609">
    <w:abstractNumId w:val="32"/>
  </w:num>
  <w:num w:numId="236" w16cid:durableId="142897257">
    <w:abstractNumId w:val="167"/>
  </w:num>
  <w:num w:numId="237" w16cid:durableId="1371808292">
    <w:abstractNumId w:val="205"/>
  </w:num>
  <w:num w:numId="238" w16cid:durableId="997655582">
    <w:abstractNumId w:val="33"/>
  </w:num>
  <w:num w:numId="239" w16cid:durableId="1530141335">
    <w:abstractNumId w:val="18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1B9"/>
    <w:rsid w:val="00000FDA"/>
    <w:rsid w:val="00002A3F"/>
    <w:rsid w:val="00016E4A"/>
    <w:rsid w:val="000200EA"/>
    <w:rsid w:val="000324A8"/>
    <w:rsid w:val="00033FD8"/>
    <w:rsid w:val="00046B56"/>
    <w:rsid w:val="000638D5"/>
    <w:rsid w:val="00067E05"/>
    <w:rsid w:val="00072946"/>
    <w:rsid w:val="00085238"/>
    <w:rsid w:val="000A226D"/>
    <w:rsid w:val="000A4861"/>
    <w:rsid w:val="000A5342"/>
    <w:rsid w:val="000C03AE"/>
    <w:rsid w:val="000C126C"/>
    <w:rsid w:val="000D31DE"/>
    <w:rsid w:val="000E020E"/>
    <w:rsid w:val="000E74CA"/>
    <w:rsid w:val="000F1814"/>
    <w:rsid w:val="000F79F8"/>
    <w:rsid w:val="00111C44"/>
    <w:rsid w:val="0013094D"/>
    <w:rsid w:val="00147FAD"/>
    <w:rsid w:val="00150039"/>
    <w:rsid w:val="001551F6"/>
    <w:rsid w:val="0017526C"/>
    <w:rsid w:val="001762E6"/>
    <w:rsid w:val="001805DA"/>
    <w:rsid w:val="00186577"/>
    <w:rsid w:val="001900C2"/>
    <w:rsid w:val="001A1119"/>
    <w:rsid w:val="001C559C"/>
    <w:rsid w:val="001C6D8F"/>
    <w:rsid w:val="001E5B5D"/>
    <w:rsid w:val="0020740A"/>
    <w:rsid w:val="00214289"/>
    <w:rsid w:val="00214BC9"/>
    <w:rsid w:val="0022128E"/>
    <w:rsid w:val="00222B2B"/>
    <w:rsid w:val="00223EE5"/>
    <w:rsid w:val="002325A8"/>
    <w:rsid w:val="00234AB9"/>
    <w:rsid w:val="00235422"/>
    <w:rsid w:val="00241BDD"/>
    <w:rsid w:val="002426B9"/>
    <w:rsid w:val="00262BCD"/>
    <w:rsid w:val="002632FC"/>
    <w:rsid w:val="0027708A"/>
    <w:rsid w:val="002A0509"/>
    <w:rsid w:val="002A2BE1"/>
    <w:rsid w:val="002B3EEE"/>
    <w:rsid w:val="002C651A"/>
    <w:rsid w:val="002D7413"/>
    <w:rsid w:val="002E05A3"/>
    <w:rsid w:val="002E2D96"/>
    <w:rsid w:val="002E4DDF"/>
    <w:rsid w:val="002E515B"/>
    <w:rsid w:val="002F0803"/>
    <w:rsid w:val="002F0DB7"/>
    <w:rsid w:val="002F7EA4"/>
    <w:rsid w:val="003054BE"/>
    <w:rsid w:val="00313B4F"/>
    <w:rsid w:val="003261EC"/>
    <w:rsid w:val="00336EB7"/>
    <w:rsid w:val="003374F4"/>
    <w:rsid w:val="003419B3"/>
    <w:rsid w:val="00345C1D"/>
    <w:rsid w:val="0035081B"/>
    <w:rsid w:val="00350FE5"/>
    <w:rsid w:val="00354911"/>
    <w:rsid w:val="00362892"/>
    <w:rsid w:val="00371527"/>
    <w:rsid w:val="00372F1D"/>
    <w:rsid w:val="003746A0"/>
    <w:rsid w:val="0038383A"/>
    <w:rsid w:val="00395791"/>
    <w:rsid w:val="003A0691"/>
    <w:rsid w:val="003A272A"/>
    <w:rsid w:val="003A6A33"/>
    <w:rsid w:val="003B50DA"/>
    <w:rsid w:val="003B56B3"/>
    <w:rsid w:val="003C2CD6"/>
    <w:rsid w:val="003C715F"/>
    <w:rsid w:val="003E0D77"/>
    <w:rsid w:val="003E129A"/>
    <w:rsid w:val="003E17A8"/>
    <w:rsid w:val="003F4F62"/>
    <w:rsid w:val="0040733F"/>
    <w:rsid w:val="00407408"/>
    <w:rsid w:val="0042272A"/>
    <w:rsid w:val="004321F6"/>
    <w:rsid w:val="00432920"/>
    <w:rsid w:val="004342D3"/>
    <w:rsid w:val="004453FD"/>
    <w:rsid w:val="00450CA3"/>
    <w:rsid w:val="00454A51"/>
    <w:rsid w:val="004658DA"/>
    <w:rsid w:val="004670BF"/>
    <w:rsid w:val="00470437"/>
    <w:rsid w:val="00470BEE"/>
    <w:rsid w:val="004738D4"/>
    <w:rsid w:val="00474FD1"/>
    <w:rsid w:val="00483B30"/>
    <w:rsid w:val="004920AC"/>
    <w:rsid w:val="004A7933"/>
    <w:rsid w:val="004B12FC"/>
    <w:rsid w:val="004B4927"/>
    <w:rsid w:val="004B493A"/>
    <w:rsid w:val="004B6196"/>
    <w:rsid w:val="004C0228"/>
    <w:rsid w:val="004C109F"/>
    <w:rsid w:val="004C61B1"/>
    <w:rsid w:val="004D2CF2"/>
    <w:rsid w:val="004D5A79"/>
    <w:rsid w:val="004D63EE"/>
    <w:rsid w:val="004D6FA9"/>
    <w:rsid w:val="004E0212"/>
    <w:rsid w:val="004E1930"/>
    <w:rsid w:val="004E58DC"/>
    <w:rsid w:val="004F211D"/>
    <w:rsid w:val="0050444D"/>
    <w:rsid w:val="00504C51"/>
    <w:rsid w:val="0050664B"/>
    <w:rsid w:val="005074C8"/>
    <w:rsid w:val="00515224"/>
    <w:rsid w:val="0053668C"/>
    <w:rsid w:val="00541CD8"/>
    <w:rsid w:val="00563454"/>
    <w:rsid w:val="005701B9"/>
    <w:rsid w:val="005720D7"/>
    <w:rsid w:val="005723D3"/>
    <w:rsid w:val="005725AC"/>
    <w:rsid w:val="0058128F"/>
    <w:rsid w:val="00594E26"/>
    <w:rsid w:val="005A3113"/>
    <w:rsid w:val="005A5EBC"/>
    <w:rsid w:val="005B3481"/>
    <w:rsid w:val="005B4717"/>
    <w:rsid w:val="005B7051"/>
    <w:rsid w:val="005B72BF"/>
    <w:rsid w:val="005C2095"/>
    <w:rsid w:val="005C7E36"/>
    <w:rsid w:val="005E3B65"/>
    <w:rsid w:val="005E4E70"/>
    <w:rsid w:val="005F053F"/>
    <w:rsid w:val="005F3BA4"/>
    <w:rsid w:val="00600F21"/>
    <w:rsid w:val="00601F3A"/>
    <w:rsid w:val="00607F21"/>
    <w:rsid w:val="00617B9E"/>
    <w:rsid w:val="00620192"/>
    <w:rsid w:val="00623707"/>
    <w:rsid w:val="00625C15"/>
    <w:rsid w:val="00630EA4"/>
    <w:rsid w:val="006400E4"/>
    <w:rsid w:val="0065136D"/>
    <w:rsid w:val="00656FC4"/>
    <w:rsid w:val="0066553C"/>
    <w:rsid w:val="00667148"/>
    <w:rsid w:val="0067651B"/>
    <w:rsid w:val="006772EF"/>
    <w:rsid w:val="006829A8"/>
    <w:rsid w:val="006851B3"/>
    <w:rsid w:val="0069597D"/>
    <w:rsid w:val="006A1027"/>
    <w:rsid w:val="006A31EB"/>
    <w:rsid w:val="006A4519"/>
    <w:rsid w:val="006A5457"/>
    <w:rsid w:val="006B794A"/>
    <w:rsid w:val="006D3788"/>
    <w:rsid w:val="006F4E01"/>
    <w:rsid w:val="006F6D6A"/>
    <w:rsid w:val="007005F1"/>
    <w:rsid w:val="0070698C"/>
    <w:rsid w:val="0070727A"/>
    <w:rsid w:val="007261BB"/>
    <w:rsid w:val="00726AEE"/>
    <w:rsid w:val="007320A5"/>
    <w:rsid w:val="0075041E"/>
    <w:rsid w:val="00755220"/>
    <w:rsid w:val="007607A2"/>
    <w:rsid w:val="00761337"/>
    <w:rsid w:val="007653D0"/>
    <w:rsid w:val="00770CB4"/>
    <w:rsid w:val="007714B9"/>
    <w:rsid w:val="007A2E83"/>
    <w:rsid w:val="007A4A7C"/>
    <w:rsid w:val="007A7D80"/>
    <w:rsid w:val="007B24B7"/>
    <w:rsid w:val="007B7155"/>
    <w:rsid w:val="007C0F6A"/>
    <w:rsid w:val="007C5D8F"/>
    <w:rsid w:val="007C5E43"/>
    <w:rsid w:val="007D690A"/>
    <w:rsid w:val="007E105C"/>
    <w:rsid w:val="007E250D"/>
    <w:rsid w:val="007E436A"/>
    <w:rsid w:val="007F12C8"/>
    <w:rsid w:val="00822B9A"/>
    <w:rsid w:val="008265EC"/>
    <w:rsid w:val="00842E0B"/>
    <w:rsid w:val="0084391E"/>
    <w:rsid w:val="00844245"/>
    <w:rsid w:val="00852E68"/>
    <w:rsid w:val="00854833"/>
    <w:rsid w:val="00867CB0"/>
    <w:rsid w:val="008723A5"/>
    <w:rsid w:val="00882893"/>
    <w:rsid w:val="008A20AB"/>
    <w:rsid w:val="008A2A0C"/>
    <w:rsid w:val="008B710D"/>
    <w:rsid w:val="008C28F2"/>
    <w:rsid w:val="008C2FFD"/>
    <w:rsid w:val="008C6674"/>
    <w:rsid w:val="008D5491"/>
    <w:rsid w:val="008E3755"/>
    <w:rsid w:val="008F171D"/>
    <w:rsid w:val="00900865"/>
    <w:rsid w:val="00910884"/>
    <w:rsid w:val="00914599"/>
    <w:rsid w:val="00915778"/>
    <w:rsid w:val="00922315"/>
    <w:rsid w:val="0092381A"/>
    <w:rsid w:val="00923F5C"/>
    <w:rsid w:val="00931582"/>
    <w:rsid w:val="00933140"/>
    <w:rsid w:val="009355D9"/>
    <w:rsid w:val="0096493B"/>
    <w:rsid w:val="00981A32"/>
    <w:rsid w:val="0099792D"/>
    <w:rsid w:val="009A0013"/>
    <w:rsid w:val="009A0154"/>
    <w:rsid w:val="009A0F40"/>
    <w:rsid w:val="009A234B"/>
    <w:rsid w:val="009B297E"/>
    <w:rsid w:val="009C47A6"/>
    <w:rsid w:val="009C536E"/>
    <w:rsid w:val="009D54DA"/>
    <w:rsid w:val="009D5887"/>
    <w:rsid w:val="009E1A89"/>
    <w:rsid w:val="009E458C"/>
    <w:rsid w:val="009E6C44"/>
    <w:rsid w:val="009F2DD0"/>
    <w:rsid w:val="009F3B3A"/>
    <w:rsid w:val="009F523E"/>
    <w:rsid w:val="00A04F11"/>
    <w:rsid w:val="00A065CB"/>
    <w:rsid w:val="00A10FB8"/>
    <w:rsid w:val="00A16E8C"/>
    <w:rsid w:val="00A26245"/>
    <w:rsid w:val="00A34777"/>
    <w:rsid w:val="00A45CCD"/>
    <w:rsid w:val="00A53016"/>
    <w:rsid w:val="00A63974"/>
    <w:rsid w:val="00A95A38"/>
    <w:rsid w:val="00AA03D9"/>
    <w:rsid w:val="00AA07A0"/>
    <w:rsid w:val="00AB1D91"/>
    <w:rsid w:val="00AB6A08"/>
    <w:rsid w:val="00AC0013"/>
    <w:rsid w:val="00AC1814"/>
    <w:rsid w:val="00AC272A"/>
    <w:rsid w:val="00AC3407"/>
    <w:rsid w:val="00AC4AD4"/>
    <w:rsid w:val="00AD2EEC"/>
    <w:rsid w:val="00AE3C1B"/>
    <w:rsid w:val="00AE4633"/>
    <w:rsid w:val="00AF5E2E"/>
    <w:rsid w:val="00AF62D1"/>
    <w:rsid w:val="00AF7F4B"/>
    <w:rsid w:val="00B01E39"/>
    <w:rsid w:val="00B03678"/>
    <w:rsid w:val="00B03D51"/>
    <w:rsid w:val="00B22933"/>
    <w:rsid w:val="00B2358F"/>
    <w:rsid w:val="00B335DD"/>
    <w:rsid w:val="00B404C2"/>
    <w:rsid w:val="00B470F7"/>
    <w:rsid w:val="00B53FE7"/>
    <w:rsid w:val="00B576F0"/>
    <w:rsid w:val="00B6272B"/>
    <w:rsid w:val="00B64279"/>
    <w:rsid w:val="00B77920"/>
    <w:rsid w:val="00B850C4"/>
    <w:rsid w:val="00B85773"/>
    <w:rsid w:val="00B97BFC"/>
    <w:rsid w:val="00BA6CC0"/>
    <w:rsid w:val="00BB7063"/>
    <w:rsid w:val="00BB7895"/>
    <w:rsid w:val="00BC66B1"/>
    <w:rsid w:val="00BD1505"/>
    <w:rsid w:val="00C0025F"/>
    <w:rsid w:val="00C11D74"/>
    <w:rsid w:val="00C250FA"/>
    <w:rsid w:val="00C27D2B"/>
    <w:rsid w:val="00C41A33"/>
    <w:rsid w:val="00C470C0"/>
    <w:rsid w:val="00C513A2"/>
    <w:rsid w:val="00C53614"/>
    <w:rsid w:val="00C771BA"/>
    <w:rsid w:val="00C85B7A"/>
    <w:rsid w:val="00C925D8"/>
    <w:rsid w:val="00C952EE"/>
    <w:rsid w:val="00C97228"/>
    <w:rsid w:val="00C973E3"/>
    <w:rsid w:val="00C9754D"/>
    <w:rsid w:val="00CA757F"/>
    <w:rsid w:val="00CB08B8"/>
    <w:rsid w:val="00CB38B6"/>
    <w:rsid w:val="00CC44D7"/>
    <w:rsid w:val="00CE3702"/>
    <w:rsid w:val="00CE707B"/>
    <w:rsid w:val="00CF561A"/>
    <w:rsid w:val="00D159E5"/>
    <w:rsid w:val="00D16C0B"/>
    <w:rsid w:val="00D16FC1"/>
    <w:rsid w:val="00D24E82"/>
    <w:rsid w:val="00D3249E"/>
    <w:rsid w:val="00D42852"/>
    <w:rsid w:val="00D44F03"/>
    <w:rsid w:val="00D608AE"/>
    <w:rsid w:val="00D6672C"/>
    <w:rsid w:val="00D756A4"/>
    <w:rsid w:val="00D8219C"/>
    <w:rsid w:val="00D82329"/>
    <w:rsid w:val="00D85C3D"/>
    <w:rsid w:val="00D905CC"/>
    <w:rsid w:val="00D97782"/>
    <w:rsid w:val="00DA0BF3"/>
    <w:rsid w:val="00DB7AC4"/>
    <w:rsid w:val="00DE4EA0"/>
    <w:rsid w:val="00DE72E7"/>
    <w:rsid w:val="00E00D6A"/>
    <w:rsid w:val="00E03A03"/>
    <w:rsid w:val="00E212C1"/>
    <w:rsid w:val="00E236C0"/>
    <w:rsid w:val="00E40D9A"/>
    <w:rsid w:val="00E4376E"/>
    <w:rsid w:val="00E77981"/>
    <w:rsid w:val="00E85ED2"/>
    <w:rsid w:val="00E863C3"/>
    <w:rsid w:val="00E94B86"/>
    <w:rsid w:val="00E95EBC"/>
    <w:rsid w:val="00EA3B6F"/>
    <w:rsid w:val="00EB5D34"/>
    <w:rsid w:val="00EC171F"/>
    <w:rsid w:val="00ED1B0D"/>
    <w:rsid w:val="00ED4502"/>
    <w:rsid w:val="00ED6126"/>
    <w:rsid w:val="00F0202A"/>
    <w:rsid w:val="00F026E4"/>
    <w:rsid w:val="00F06057"/>
    <w:rsid w:val="00F266DA"/>
    <w:rsid w:val="00F33660"/>
    <w:rsid w:val="00F4365C"/>
    <w:rsid w:val="00F4686A"/>
    <w:rsid w:val="00F50549"/>
    <w:rsid w:val="00F53DCA"/>
    <w:rsid w:val="00F5434C"/>
    <w:rsid w:val="00F62070"/>
    <w:rsid w:val="00F630A7"/>
    <w:rsid w:val="00F63805"/>
    <w:rsid w:val="00F641AA"/>
    <w:rsid w:val="00F67F77"/>
    <w:rsid w:val="00F71623"/>
    <w:rsid w:val="00F76874"/>
    <w:rsid w:val="00F82D71"/>
    <w:rsid w:val="00F85EA8"/>
    <w:rsid w:val="00F86FD1"/>
    <w:rsid w:val="00F92F7D"/>
    <w:rsid w:val="00F94C22"/>
    <w:rsid w:val="00FA1395"/>
    <w:rsid w:val="00FA65B5"/>
    <w:rsid w:val="00FB3002"/>
    <w:rsid w:val="00FC401C"/>
    <w:rsid w:val="00FD01F1"/>
    <w:rsid w:val="00FE1A61"/>
    <w:rsid w:val="00FE4BBF"/>
    <w:rsid w:val="00FE5A52"/>
    <w:rsid w:val="00FF19CA"/>
    <w:rsid w:val="00FF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67D54"/>
  <w15:docId w15:val="{C5185C59-4A60-4326-A549-822D6764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5E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E85E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5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23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2329"/>
  </w:style>
  <w:style w:type="character" w:customStyle="1" w:styleId="FontStyle42">
    <w:name w:val="Font Style42"/>
    <w:rsid w:val="00D82329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D82329"/>
    <w:pPr>
      <w:ind w:left="708"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locked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D82329"/>
    <w:rPr>
      <w:color w:val="0000FF"/>
      <w:u w:val="single"/>
    </w:rPr>
  </w:style>
  <w:style w:type="character" w:styleId="Uwydatnienie">
    <w:name w:val="Emphasis"/>
    <w:uiPriority w:val="20"/>
    <w:qFormat/>
    <w:rsid w:val="00D82329"/>
    <w:rPr>
      <w:i/>
      <w:iCs/>
    </w:rPr>
  </w:style>
  <w:style w:type="character" w:styleId="Pogrubienie">
    <w:name w:val="Strong"/>
    <w:basedOn w:val="Domylnaczcionkaakapitu"/>
    <w:uiPriority w:val="22"/>
    <w:qFormat/>
    <w:rsid w:val="00D82329"/>
    <w:rPr>
      <w:b/>
      <w:bCs/>
    </w:rPr>
  </w:style>
  <w:style w:type="table" w:styleId="Tabela-Siatka">
    <w:name w:val="Table Grid"/>
    <w:basedOn w:val="Standardowy"/>
    <w:uiPriority w:val="39"/>
    <w:rsid w:val="00D823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3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235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2358F"/>
    <w:pPr>
      <w:spacing w:before="100" w:beforeAutospacing="1" w:after="100" w:afterAutospacing="1"/>
    </w:pPr>
  </w:style>
  <w:style w:type="table" w:customStyle="1" w:styleId="Tabelasiatki1jasnaakcent31">
    <w:name w:val="Tabela siatki 1 — jasna — akcent 31"/>
    <w:basedOn w:val="Standardowy"/>
    <w:uiPriority w:val="46"/>
    <w:rsid w:val="00AC340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00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8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8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8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B64279"/>
    <w:pPr>
      <w:spacing w:after="0" w:line="240" w:lineRule="auto"/>
    </w:pPr>
  </w:style>
  <w:style w:type="paragraph" w:customStyle="1" w:styleId="Standard">
    <w:name w:val="Standard"/>
    <w:rsid w:val="00B6427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paramspec">
    <w:name w:val="param__spec"/>
    <w:basedOn w:val="Domylnaczcionkaakapitu"/>
    <w:rsid w:val="00B64279"/>
  </w:style>
  <w:style w:type="paragraph" w:styleId="Tekstdymka">
    <w:name w:val="Balloon Text"/>
    <w:basedOn w:val="Normalny"/>
    <w:link w:val="TekstdymkaZnak"/>
    <w:uiPriority w:val="99"/>
    <w:semiHidden/>
    <w:unhideWhenUsed/>
    <w:rsid w:val="00000F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FD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41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822B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lementor-icon-list-text">
    <w:name w:val="elementor-icon-list-text"/>
    <w:basedOn w:val="Domylnaczcionkaakapitu"/>
    <w:rsid w:val="00262BCD"/>
  </w:style>
  <w:style w:type="character" w:customStyle="1" w:styleId="itemextrafieldslabel">
    <w:name w:val="itemextrafieldslabel"/>
    <w:basedOn w:val="Domylnaczcionkaakapitu"/>
    <w:rsid w:val="00262B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0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0C0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2A2BE1"/>
    <w:pPr>
      <w:suppressAutoHyphens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A2BE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44D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85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5ED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5E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E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s-1">
    <w:name w:val="ms-1"/>
    <w:basedOn w:val="Domylnaczcionkaakapitu"/>
    <w:rsid w:val="00E85ED2"/>
  </w:style>
  <w:style w:type="character" w:customStyle="1" w:styleId="max-w-15ch">
    <w:name w:val="max-w-[15ch]"/>
    <w:basedOn w:val="Domylnaczcionkaakapitu"/>
    <w:rsid w:val="00E85ED2"/>
  </w:style>
  <w:style w:type="character" w:customStyle="1" w:styleId="-me-1">
    <w:name w:val="-me-1"/>
    <w:basedOn w:val="Domylnaczcionkaakapitu"/>
    <w:rsid w:val="00E85ED2"/>
  </w:style>
  <w:style w:type="character" w:styleId="Nierozpoznanawzmianka">
    <w:name w:val="Unresolved Mention"/>
    <w:basedOn w:val="Domylnaczcionkaakapitu"/>
    <w:uiPriority w:val="99"/>
    <w:semiHidden/>
    <w:unhideWhenUsed/>
    <w:rsid w:val="00E85ED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E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5E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57A3-1C09-4750-9A01-404B2109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19</Pages>
  <Words>1792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WLOF Włocławek</cp:lastModifiedBy>
  <cp:revision>40</cp:revision>
  <cp:lastPrinted>2025-12-18T10:27:00Z</cp:lastPrinted>
  <dcterms:created xsi:type="dcterms:W3CDTF">2025-03-28T14:39:00Z</dcterms:created>
  <dcterms:modified xsi:type="dcterms:W3CDTF">2026-01-22T12:59:00Z</dcterms:modified>
</cp:coreProperties>
</file>